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05" w:type="dxa"/>
        <w:jc w:val="center"/>
        <w:tblBorders>
          <w:bottom w:val="single" w:sz="4" w:space="0" w:color="auto"/>
        </w:tblBorders>
        <w:tblLook w:val="04A0"/>
      </w:tblPr>
      <w:tblGrid>
        <w:gridCol w:w="993"/>
        <w:gridCol w:w="8930"/>
        <w:gridCol w:w="1382"/>
      </w:tblGrid>
      <w:tr w:rsidR="00363F3E" w:rsidRPr="00363F3E" w:rsidTr="00363F3E">
        <w:trPr>
          <w:jc w:val="center"/>
        </w:trPr>
        <w:tc>
          <w:tcPr>
            <w:tcW w:w="993" w:type="dxa"/>
          </w:tcPr>
          <w:p w:rsidR="00363F3E" w:rsidRPr="00363F3E" w:rsidRDefault="00363F3E" w:rsidP="00363F3E">
            <w:pPr>
              <w:pStyle w:val="af2"/>
              <w:contextualSpacing/>
              <w:rPr>
                <w:sz w:val="16"/>
                <w:szCs w:val="16"/>
              </w:rPr>
            </w:pPr>
            <w:bookmarkStart w:id="0" w:name="_Toc321134946"/>
          </w:p>
        </w:tc>
        <w:tc>
          <w:tcPr>
            <w:tcW w:w="8930" w:type="dxa"/>
          </w:tcPr>
          <w:p w:rsidR="00363F3E" w:rsidRPr="00363F3E" w:rsidRDefault="00363F3E" w:rsidP="00363F3E">
            <w:pPr>
              <w:pStyle w:val="31"/>
              <w:spacing w:after="0"/>
              <w:ind w:left="34"/>
              <w:contextualSpacing/>
              <w:jc w:val="center"/>
              <w:rPr>
                <w:b/>
              </w:rPr>
            </w:pPr>
            <w:r w:rsidRPr="00363F3E">
              <w:rPr>
                <w:b/>
              </w:rPr>
              <w:t>МИНИСТЕРСТВО НАУКИ И ВЫСШЕГО ОБРАЗОВАНИЯ РОССИЙСКОЙ ФЕДЕРАЦИИ</w:t>
            </w:r>
          </w:p>
          <w:p w:rsidR="00363F3E" w:rsidRPr="00363F3E" w:rsidRDefault="00363F3E" w:rsidP="00363F3E">
            <w:pPr>
              <w:spacing w:line="160" w:lineRule="atLeast"/>
              <w:ind w:left="34"/>
              <w:contextualSpacing/>
              <w:jc w:val="center"/>
              <w:rPr>
                <w:sz w:val="16"/>
                <w:szCs w:val="16"/>
              </w:rPr>
            </w:pPr>
            <w:r w:rsidRPr="00363F3E">
              <w:rPr>
                <w:sz w:val="16"/>
                <w:szCs w:val="16"/>
              </w:rPr>
              <w:t xml:space="preserve">Федеральное государственное </w:t>
            </w:r>
            <w:r w:rsidR="000D368C">
              <w:rPr>
                <w:sz w:val="16"/>
                <w:szCs w:val="16"/>
              </w:rPr>
              <w:t>автономное</w:t>
            </w:r>
            <w:r w:rsidRPr="00363F3E">
              <w:rPr>
                <w:sz w:val="16"/>
                <w:szCs w:val="16"/>
              </w:rPr>
              <w:t xml:space="preserve"> образовательное учреждение высшего образования</w:t>
            </w:r>
          </w:p>
          <w:p w:rsidR="00363F3E" w:rsidRPr="00363F3E" w:rsidRDefault="00363F3E" w:rsidP="00363F3E">
            <w:pPr>
              <w:spacing w:line="120" w:lineRule="atLeast"/>
              <w:ind w:left="34"/>
              <w:contextualSpacing/>
              <w:jc w:val="center"/>
              <w:rPr>
                <w:b/>
                <w:sz w:val="16"/>
                <w:szCs w:val="16"/>
              </w:rPr>
            </w:pPr>
            <w:r w:rsidRPr="00363F3E">
              <w:rPr>
                <w:b/>
                <w:sz w:val="16"/>
                <w:szCs w:val="16"/>
              </w:rPr>
              <w:t>«НАЦИОНАЛЬНЫЙ ИССЛЕДОВАТЕЛЬСКИЙ ТОМСКИЙ  ПОЛИТЕХНИЧЕСКИЙ  УНИВЕРСИТЕТ»</w:t>
            </w:r>
          </w:p>
        </w:tc>
        <w:tc>
          <w:tcPr>
            <w:tcW w:w="1382" w:type="dxa"/>
          </w:tcPr>
          <w:p w:rsidR="00363F3E" w:rsidRPr="00CB318A" w:rsidRDefault="00363F3E" w:rsidP="00363F3E">
            <w:pPr>
              <w:pStyle w:val="af2"/>
              <w:contextualSpacing/>
              <w:rPr>
                <w:sz w:val="16"/>
                <w:szCs w:val="16"/>
              </w:rPr>
            </w:pPr>
          </w:p>
        </w:tc>
      </w:tr>
    </w:tbl>
    <w:p w:rsidR="004321FB" w:rsidRPr="00363F3E" w:rsidRDefault="004321FB" w:rsidP="00CB318A">
      <w:pPr>
        <w:pStyle w:val="ae"/>
        <w:spacing w:before="120"/>
        <w:ind w:right="-34"/>
        <w:rPr>
          <w:rFonts w:ascii="Times New Roman" w:hAnsi="Times New Roman"/>
          <w:sz w:val="22"/>
          <w:szCs w:val="22"/>
        </w:rPr>
      </w:pPr>
      <w:r w:rsidRPr="00363F3E">
        <w:rPr>
          <w:rFonts w:ascii="Times New Roman" w:hAnsi="Times New Roman"/>
          <w:sz w:val="22"/>
          <w:szCs w:val="22"/>
        </w:rPr>
        <w:t>Календарный рейтинг-план изучения дисциплины</w:t>
      </w:r>
    </w:p>
    <w:p w:rsidR="0077113D" w:rsidRPr="00363F3E" w:rsidRDefault="00CD15DD" w:rsidP="00363F3E">
      <w:pPr>
        <w:pStyle w:val="ae"/>
        <w:ind w:right="-34"/>
        <w:contextualSpacing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single"/>
        </w:rPr>
        <w:t>2023</w:t>
      </w:r>
      <w:r w:rsidR="0077113D" w:rsidRPr="00363F3E">
        <w:rPr>
          <w:rFonts w:ascii="Times New Roman" w:hAnsi="Times New Roman"/>
          <w:sz w:val="22"/>
          <w:szCs w:val="22"/>
          <w:u w:val="single"/>
        </w:rPr>
        <w:t>/ 20</w:t>
      </w:r>
      <w:r>
        <w:rPr>
          <w:rFonts w:ascii="Times New Roman" w:hAnsi="Times New Roman"/>
          <w:sz w:val="22"/>
          <w:szCs w:val="22"/>
          <w:u w:val="single"/>
        </w:rPr>
        <w:t>24</w:t>
      </w:r>
      <w:r w:rsidR="0077113D" w:rsidRPr="00363F3E">
        <w:rPr>
          <w:rFonts w:ascii="Times New Roman" w:hAnsi="Times New Roman"/>
          <w:sz w:val="22"/>
          <w:szCs w:val="22"/>
        </w:rPr>
        <w:t xml:space="preserve"> учебный год</w:t>
      </w:r>
    </w:p>
    <w:tbl>
      <w:tblPr>
        <w:tblW w:w="4950" w:type="pct"/>
        <w:jc w:val="center"/>
        <w:tblLayout w:type="fixed"/>
        <w:tblLook w:val="0000"/>
      </w:tblPr>
      <w:tblGrid>
        <w:gridCol w:w="1068"/>
        <w:gridCol w:w="630"/>
        <w:gridCol w:w="1458"/>
        <w:gridCol w:w="8515"/>
        <w:gridCol w:w="1679"/>
        <w:gridCol w:w="6"/>
        <w:gridCol w:w="567"/>
        <w:gridCol w:w="715"/>
      </w:tblGrid>
      <w:tr w:rsidR="0077113D" w:rsidRPr="00363F3E" w:rsidTr="0057514D">
        <w:trPr>
          <w:cantSplit/>
          <w:trHeight w:val="286"/>
          <w:jc w:val="center"/>
        </w:trPr>
        <w:tc>
          <w:tcPr>
            <w:tcW w:w="3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3D" w:rsidRPr="00363F3E" w:rsidRDefault="0077113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</w:rPr>
              <w:t>ОЦЕНКИ</w:t>
            </w: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113D" w:rsidRPr="00363F3E" w:rsidRDefault="0077113D" w:rsidP="00363F3E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3D" w:rsidRPr="00363F3E" w:rsidRDefault="0077113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Лекции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3D" w:rsidRPr="00363F3E" w:rsidRDefault="0077113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3D" w:rsidRPr="00363F3E" w:rsidRDefault="0077113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час.</w:t>
            </w:r>
          </w:p>
        </w:tc>
      </w:tr>
      <w:tr w:rsidR="0057514D" w:rsidRPr="00363F3E" w:rsidTr="0057514D">
        <w:trPr>
          <w:cantSplit/>
          <w:trHeight w:val="170"/>
          <w:jc w:val="center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«Отлично»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А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90–100 баллов</w:t>
            </w:r>
          </w:p>
        </w:tc>
        <w:tc>
          <w:tcPr>
            <w:tcW w:w="851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i/>
                <w:sz w:val="18"/>
                <w:szCs w:val="18"/>
              </w:rPr>
            </w:pPr>
            <w:r w:rsidRPr="00363F3E">
              <w:rPr>
                <w:b/>
                <w:i/>
                <w:sz w:val="18"/>
                <w:szCs w:val="18"/>
              </w:rPr>
              <w:t>«</w:t>
            </w:r>
            <w:r w:rsidR="00930048">
              <w:rPr>
                <w:b/>
                <w:i/>
                <w:sz w:val="18"/>
                <w:szCs w:val="18"/>
              </w:rPr>
              <w:t>Профессиональный и</w:t>
            </w:r>
            <w:r w:rsidRPr="00363F3E">
              <w:rPr>
                <w:b/>
                <w:i/>
                <w:sz w:val="18"/>
                <w:szCs w:val="18"/>
              </w:rPr>
              <w:t>ностранный язык (английский)»</w:t>
            </w:r>
          </w:p>
          <w:p w:rsidR="00BE220B" w:rsidRDefault="00BE220B" w:rsidP="00BE220B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  <w:p w:rsidR="00BE220B" w:rsidRPr="00BE220B" w:rsidRDefault="00BE220B" w:rsidP="00BE220B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  <w:r w:rsidRPr="00BE220B">
              <w:rPr>
                <w:b/>
                <w:bCs/>
                <w:sz w:val="18"/>
                <w:szCs w:val="18"/>
              </w:rPr>
              <w:t xml:space="preserve">для студентов 3 курса (6 семестр) </w:t>
            </w:r>
            <w:r w:rsidR="00EB24A9">
              <w:rPr>
                <w:b/>
                <w:bCs/>
                <w:sz w:val="18"/>
                <w:szCs w:val="18"/>
              </w:rPr>
              <w:t>О</w:t>
            </w:r>
            <w:r w:rsidRPr="00BE220B">
              <w:rPr>
                <w:b/>
                <w:bCs/>
                <w:sz w:val="18"/>
                <w:szCs w:val="18"/>
              </w:rPr>
              <w:t xml:space="preserve">ЗО  </w:t>
            </w:r>
          </w:p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i/>
                <w:sz w:val="18"/>
                <w:szCs w:val="18"/>
              </w:rPr>
            </w:pPr>
          </w:p>
          <w:p w:rsidR="0057514D" w:rsidRPr="00363F3E" w:rsidRDefault="0057514D" w:rsidP="00363F3E">
            <w:pPr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71611E" w:rsidRDefault="0071611E" w:rsidP="00363F3E">
            <w:pPr>
              <w:contextualSpacing/>
              <w:jc w:val="center"/>
              <w:rPr>
                <w:sz w:val="18"/>
                <w:szCs w:val="18"/>
              </w:rPr>
            </w:pPr>
            <w:r w:rsidRPr="0071611E">
              <w:rPr>
                <w:sz w:val="18"/>
                <w:szCs w:val="18"/>
              </w:rPr>
              <w:t>для направлений подготовки/ специальностей</w:t>
            </w:r>
            <w:r w:rsidR="00930048">
              <w:rPr>
                <w:sz w:val="18"/>
                <w:szCs w:val="18"/>
              </w:rPr>
              <w:t xml:space="preserve"> </w:t>
            </w:r>
          </w:p>
          <w:p w:rsidR="0057514D" w:rsidRPr="00363F3E" w:rsidRDefault="00930048" w:rsidP="00363F3E">
            <w:pPr>
              <w:contextualSpacing/>
              <w:jc w:val="center"/>
              <w:rPr>
                <w:sz w:val="18"/>
                <w:szCs w:val="18"/>
              </w:rPr>
            </w:pPr>
            <w:r w:rsidRPr="00930048">
              <w:rPr>
                <w:sz w:val="18"/>
                <w:szCs w:val="18"/>
              </w:rPr>
              <w:t>13.03.01 Теплоэнергетика и теплотехника</w:t>
            </w:r>
          </w:p>
          <w:p w:rsidR="0057514D" w:rsidRPr="00363F3E" w:rsidRDefault="0057514D" w:rsidP="00363F3E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i/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Лектор: ППС ОИЯ ШБИП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proofErr w:type="spellStart"/>
            <w:r w:rsidRPr="00363F3E">
              <w:rPr>
                <w:sz w:val="18"/>
                <w:szCs w:val="18"/>
              </w:rPr>
              <w:t>Практ</w:t>
            </w:r>
            <w:proofErr w:type="spellEnd"/>
            <w:r w:rsidRPr="00363F3E">
              <w:rPr>
                <w:sz w:val="18"/>
                <w:szCs w:val="18"/>
              </w:rPr>
              <w:t>. занятия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5878C7" w:rsidRDefault="00CD15D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</w:rPr>
              <w:t>час.</w:t>
            </w:r>
          </w:p>
        </w:tc>
      </w:tr>
      <w:tr w:rsidR="0057514D" w:rsidRPr="00363F3E" w:rsidTr="0057514D">
        <w:trPr>
          <w:cantSplit/>
          <w:trHeight w:val="145"/>
          <w:jc w:val="center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 xml:space="preserve">Лаб. </w:t>
            </w:r>
            <w:r w:rsidR="008268DF" w:rsidRPr="00363F3E">
              <w:rPr>
                <w:sz w:val="18"/>
                <w:szCs w:val="18"/>
              </w:rPr>
              <w:t>з</w:t>
            </w:r>
            <w:r w:rsidRPr="00363F3E">
              <w:rPr>
                <w:sz w:val="18"/>
                <w:szCs w:val="18"/>
              </w:rPr>
              <w:t>анятия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час.</w:t>
            </w:r>
          </w:p>
        </w:tc>
      </w:tr>
      <w:tr w:rsidR="00451BCA" w:rsidRPr="00363F3E" w:rsidTr="008268DF">
        <w:trPr>
          <w:cantSplit/>
          <w:trHeight w:val="351"/>
          <w:jc w:val="center"/>
        </w:trPr>
        <w:tc>
          <w:tcPr>
            <w:tcW w:w="10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«Хорошо»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В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80–89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Всего ауд. работа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5878C7" w:rsidRDefault="00CD15DD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  <w:lang w:val="en-US"/>
              </w:rPr>
            </w:pPr>
            <w:r w:rsidRPr="00363F3E">
              <w:rPr>
                <w:b/>
                <w:sz w:val="18"/>
                <w:szCs w:val="18"/>
              </w:rPr>
              <w:t>час.</w:t>
            </w:r>
          </w:p>
        </w:tc>
      </w:tr>
      <w:tr w:rsidR="0057514D" w:rsidRPr="00363F3E" w:rsidTr="0057514D">
        <w:trPr>
          <w:cantSplit/>
          <w:trHeight w:val="499"/>
          <w:jc w:val="center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С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70–79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СРС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5878C7" w:rsidRDefault="00161C0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6</w:t>
            </w:r>
            <w:proofErr w:type="spellStart"/>
            <w:r w:rsidR="00CD15DD">
              <w:rPr>
                <w:sz w:val="18"/>
                <w:szCs w:val="18"/>
                <w:lang w:val="en-US"/>
              </w:rPr>
              <w:t>6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час.</w:t>
            </w:r>
          </w:p>
        </w:tc>
      </w:tr>
      <w:tr w:rsidR="0057514D" w:rsidRPr="00363F3E" w:rsidTr="008268DF">
        <w:trPr>
          <w:cantSplit/>
          <w:trHeight w:val="207"/>
          <w:jc w:val="center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161C0F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час.</w:t>
            </w:r>
          </w:p>
        </w:tc>
      </w:tr>
      <w:tr w:rsidR="0057514D" w:rsidRPr="00363F3E" w:rsidTr="0057514D">
        <w:trPr>
          <w:cantSplit/>
          <w:trHeight w:val="270"/>
          <w:jc w:val="center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«</w:t>
            </w:r>
            <w:proofErr w:type="spellStart"/>
            <w:r w:rsidRPr="00363F3E">
              <w:rPr>
                <w:sz w:val="18"/>
                <w:szCs w:val="18"/>
              </w:rPr>
              <w:t>Удовл</w:t>
            </w:r>
            <w:proofErr w:type="spellEnd"/>
            <w:r w:rsidRPr="00363F3E">
              <w:rPr>
                <w:sz w:val="18"/>
                <w:szCs w:val="18"/>
              </w:rPr>
              <w:t>.»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  <w:lang w:val="en-US"/>
              </w:rPr>
              <w:t>D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 xml:space="preserve">65-69 баллов 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7514D" w:rsidRPr="00363F3E" w:rsidTr="008268DF">
        <w:trPr>
          <w:cantSplit/>
          <w:trHeight w:val="399"/>
          <w:jc w:val="center"/>
        </w:trPr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14D" w:rsidRPr="00811F85" w:rsidRDefault="00BE220B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14D" w:rsidRPr="00811F85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proofErr w:type="spellStart"/>
            <w:r w:rsidRPr="00811F85">
              <w:rPr>
                <w:sz w:val="18"/>
                <w:szCs w:val="18"/>
              </w:rPr>
              <w:t>з.е</w:t>
            </w:r>
            <w:proofErr w:type="spellEnd"/>
            <w:r w:rsidRPr="00811F85">
              <w:rPr>
                <w:sz w:val="18"/>
                <w:szCs w:val="18"/>
              </w:rPr>
              <w:t>.</w:t>
            </w:r>
          </w:p>
        </w:tc>
      </w:tr>
      <w:tr w:rsidR="0057514D" w:rsidRPr="00363F3E" w:rsidTr="00363F3E">
        <w:trPr>
          <w:cantSplit/>
          <w:trHeight w:val="70"/>
          <w:jc w:val="center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Е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 xml:space="preserve">55-64 баллов 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268DF" w:rsidRPr="00363F3E" w:rsidTr="00363F3E">
        <w:trPr>
          <w:cantSplit/>
          <w:trHeight w:val="150"/>
          <w:jc w:val="center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Зачтено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proofErr w:type="gramStart"/>
            <w:r w:rsidRPr="00363F3E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55-100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51BCA" w:rsidRPr="00363F3E" w:rsidTr="00E4672E">
        <w:trPr>
          <w:cantSplit/>
          <w:trHeight w:val="207"/>
          <w:jc w:val="center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Неудовлетворительно / незачет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  <w:lang w:val="en-US"/>
              </w:rPr>
              <w:t>F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0-54</w:t>
            </w:r>
            <w:r w:rsidR="00451BCA" w:rsidRPr="00363F3E">
              <w:rPr>
                <w:sz w:val="18"/>
                <w:szCs w:val="18"/>
              </w:rPr>
              <w:t xml:space="preserve">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</w:tr>
    </w:tbl>
    <w:p w:rsidR="004321FB" w:rsidRPr="00375EE2" w:rsidRDefault="004321FB" w:rsidP="00363F3E">
      <w:pPr>
        <w:contextualSpacing/>
        <w:rPr>
          <w:b/>
          <w:sz w:val="20"/>
          <w:szCs w:val="20"/>
          <w:lang w:val="en-US"/>
        </w:rPr>
      </w:pPr>
    </w:p>
    <w:p w:rsidR="004321FB" w:rsidRDefault="004321FB" w:rsidP="00363F3E">
      <w:pPr>
        <w:contextualSpacing/>
        <w:rPr>
          <w:b/>
          <w:sz w:val="20"/>
          <w:szCs w:val="20"/>
        </w:rPr>
      </w:pPr>
      <w:r w:rsidRPr="00375EE2">
        <w:rPr>
          <w:b/>
          <w:sz w:val="20"/>
          <w:szCs w:val="20"/>
        </w:rPr>
        <w:t xml:space="preserve">Результаты </w:t>
      </w:r>
      <w:proofErr w:type="gramStart"/>
      <w:r w:rsidRPr="00375EE2">
        <w:rPr>
          <w:b/>
          <w:sz w:val="20"/>
          <w:szCs w:val="20"/>
        </w:rPr>
        <w:t>обучения по дисциплине</w:t>
      </w:r>
      <w:proofErr w:type="gramEnd"/>
      <w:r w:rsidRPr="00375EE2">
        <w:rPr>
          <w:b/>
          <w:sz w:val="20"/>
          <w:szCs w:val="20"/>
        </w:rPr>
        <w:t>: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3892"/>
      </w:tblGrid>
      <w:tr w:rsidR="006C4081" w:rsidRPr="00363F3E" w:rsidTr="0077113D">
        <w:tc>
          <w:tcPr>
            <w:tcW w:w="709" w:type="dxa"/>
          </w:tcPr>
          <w:p w:rsidR="006C4081" w:rsidRPr="00363F3E" w:rsidRDefault="006C4081" w:rsidP="006C4081">
            <w:pPr>
              <w:contextualSpacing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</w:rPr>
              <w:t>РД</w:t>
            </w:r>
            <w:proofErr w:type="gramStart"/>
            <w:r w:rsidRPr="00363F3E">
              <w:rPr>
                <w:sz w:val="18"/>
                <w:szCs w:val="18"/>
                <w:lang w:val="en-US"/>
              </w:rPr>
              <w:t>1</w:t>
            </w:r>
            <w:proofErr w:type="gramEnd"/>
          </w:p>
        </w:tc>
        <w:tc>
          <w:tcPr>
            <w:tcW w:w="13892" w:type="dxa"/>
          </w:tcPr>
          <w:p w:rsidR="006C4081" w:rsidRPr="00363F3E" w:rsidRDefault="006C4081" w:rsidP="006C4081">
            <w:pPr>
              <w:tabs>
                <w:tab w:val="left" w:pos="567"/>
              </w:tabs>
              <w:contextualSpacing/>
              <w:rPr>
                <w:i/>
                <w:color w:val="000000"/>
                <w:sz w:val="18"/>
                <w:szCs w:val="18"/>
              </w:rPr>
            </w:pPr>
            <w:r w:rsidRPr="00E36955">
              <w:rPr>
                <w:rFonts w:eastAsia="MS Mincho"/>
                <w:sz w:val="20"/>
                <w:szCs w:val="20"/>
                <w:lang w:eastAsia="ja-JP"/>
              </w:rPr>
              <w:t>Находит, извлекает, анализирует, интерпретирует и излагает устно или письменно информацию с использованием иностранног</w:t>
            </w:r>
            <w:proofErr w:type="gramStart"/>
            <w:r w:rsidRPr="00E36955">
              <w:rPr>
                <w:rFonts w:eastAsia="MS Mincho"/>
                <w:sz w:val="20"/>
                <w:szCs w:val="20"/>
                <w:lang w:eastAsia="ja-JP"/>
              </w:rPr>
              <w:t>о(</w:t>
            </w:r>
            <w:proofErr w:type="gramEnd"/>
            <w:r w:rsidRPr="00E36955">
              <w:rPr>
                <w:rFonts w:eastAsia="MS Mincho"/>
                <w:sz w:val="20"/>
                <w:szCs w:val="20"/>
                <w:lang w:eastAsia="ja-JP"/>
              </w:rPr>
              <w:t>-</w:t>
            </w:r>
            <w:proofErr w:type="spellStart"/>
            <w:r w:rsidRPr="00E36955">
              <w:rPr>
                <w:rFonts w:eastAsia="MS Mincho"/>
                <w:sz w:val="20"/>
                <w:szCs w:val="20"/>
                <w:lang w:eastAsia="ja-JP"/>
              </w:rPr>
              <w:t>ых</w:t>
            </w:r>
            <w:proofErr w:type="spellEnd"/>
            <w:r w:rsidRPr="00E36955">
              <w:rPr>
                <w:rFonts w:eastAsia="MS Mincho"/>
                <w:sz w:val="20"/>
                <w:szCs w:val="20"/>
                <w:lang w:eastAsia="ja-JP"/>
              </w:rPr>
              <w:t>) языка(-</w:t>
            </w:r>
            <w:proofErr w:type="spellStart"/>
            <w:r w:rsidRPr="00E36955">
              <w:rPr>
                <w:rFonts w:eastAsia="MS Mincho"/>
                <w:sz w:val="20"/>
                <w:szCs w:val="20"/>
                <w:lang w:eastAsia="ja-JP"/>
              </w:rPr>
              <w:t>ов</w:t>
            </w:r>
            <w:proofErr w:type="spellEnd"/>
            <w:r w:rsidRPr="00E36955">
              <w:rPr>
                <w:rFonts w:eastAsia="MS Mincho"/>
                <w:sz w:val="20"/>
                <w:szCs w:val="20"/>
                <w:lang w:eastAsia="ja-JP"/>
              </w:rPr>
              <w:t>)</w:t>
            </w:r>
          </w:p>
        </w:tc>
      </w:tr>
      <w:tr w:rsidR="006C4081" w:rsidRPr="00363F3E" w:rsidTr="0077113D">
        <w:tc>
          <w:tcPr>
            <w:tcW w:w="709" w:type="dxa"/>
          </w:tcPr>
          <w:p w:rsidR="006C4081" w:rsidRPr="00363F3E" w:rsidRDefault="006C4081" w:rsidP="006C4081">
            <w:pPr>
              <w:contextualSpacing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</w:rPr>
              <w:t>РД</w:t>
            </w:r>
            <w:proofErr w:type="gramStart"/>
            <w:r w:rsidRPr="00363F3E">
              <w:rPr>
                <w:sz w:val="18"/>
                <w:szCs w:val="18"/>
                <w:lang w:val="en-US"/>
              </w:rPr>
              <w:t>2</w:t>
            </w:r>
            <w:proofErr w:type="gramEnd"/>
          </w:p>
        </w:tc>
        <w:tc>
          <w:tcPr>
            <w:tcW w:w="13892" w:type="dxa"/>
          </w:tcPr>
          <w:p w:rsidR="006C4081" w:rsidRPr="00363F3E" w:rsidRDefault="006C4081" w:rsidP="006C4081">
            <w:pPr>
              <w:tabs>
                <w:tab w:val="left" w:pos="567"/>
              </w:tabs>
              <w:contextualSpacing/>
              <w:rPr>
                <w:i/>
                <w:color w:val="000000"/>
                <w:sz w:val="18"/>
                <w:szCs w:val="18"/>
              </w:rPr>
            </w:pPr>
            <w:r w:rsidRPr="00E36955">
              <w:rPr>
                <w:rFonts w:eastAsia="Calibri"/>
                <w:sz w:val="20"/>
                <w:szCs w:val="20"/>
              </w:rPr>
              <w:t>Владеет письменной речью на уровне, необходимом и достаточном для осуществления письменной коммуникации на иностранно</w:t>
            </w:r>
            <w:proofErr w:type="gramStart"/>
            <w:r w:rsidRPr="00E36955">
              <w:rPr>
                <w:rFonts w:eastAsia="Calibri"/>
                <w:sz w:val="20"/>
                <w:szCs w:val="20"/>
              </w:rPr>
              <w:t>м(</w:t>
            </w:r>
            <w:proofErr w:type="gramEnd"/>
            <w:r w:rsidRPr="00E36955">
              <w:rPr>
                <w:rFonts w:eastAsia="Calibri"/>
                <w:sz w:val="20"/>
                <w:szCs w:val="20"/>
              </w:rPr>
              <w:t>-</w:t>
            </w:r>
            <w:proofErr w:type="spellStart"/>
            <w:r w:rsidRPr="00E36955">
              <w:rPr>
                <w:rFonts w:eastAsia="Calibri"/>
                <w:sz w:val="20"/>
                <w:szCs w:val="20"/>
              </w:rPr>
              <w:t>ых</w:t>
            </w:r>
            <w:proofErr w:type="spellEnd"/>
            <w:r w:rsidRPr="00E36955">
              <w:rPr>
                <w:rFonts w:eastAsia="Calibri"/>
                <w:sz w:val="20"/>
                <w:szCs w:val="20"/>
              </w:rPr>
              <w:t>) языке(-ах)</w:t>
            </w:r>
          </w:p>
        </w:tc>
      </w:tr>
      <w:tr w:rsidR="006C4081" w:rsidRPr="00363F3E" w:rsidTr="0077113D">
        <w:tc>
          <w:tcPr>
            <w:tcW w:w="709" w:type="dxa"/>
          </w:tcPr>
          <w:p w:rsidR="006C4081" w:rsidRPr="00363F3E" w:rsidRDefault="006C4081" w:rsidP="006C4081">
            <w:pPr>
              <w:contextualSpacing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</w:rPr>
              <w:t>РД</w:t>
            </w:r>
            <w:r w:rsidRPr="00363F3E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3892" w:type="dxa"/>
          </w:tcPr>
          <w:p w:rsidR="006C4081" w:rsidRPr="00363F3E" w:rsidRDefault="006C4081" w:rsidP="006C4081">
            <w:pPr>
              <w:tabs>
                <w:tab w:val="left" w:pos="567"/>
              </w:tabs>
              <w:contextualSpacing/>
              <w:rPr>
                <w:i/>
                <w:color w:val="000000"/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Владеть иноязычной устной речью на уровне, необходимом и достаточном для решения социально-коммуникативных задач в наиболее типичных ситуациях</w:t>
            </w:r>
            <w:r w:rsidRPr="00363F3E">
              <w:rPr>
                <w:spacing w:val="-4"/>
                <w:sz w:val="18"/>
                <w:szCs w:val="18"/>
              </w:rPr>
              <w:t xml:space="preserve"> учебно-профессиональной сферы общения</w:t>
            </w:r>
            <w:r w:rsidRPr="00363F3E">
              <w:rPr>
                <w:sz w:val="18"/>
                <w:szCs w:val="18"/>
              </w:rPr>
              <w:t xml:space="preserve"> стран изучаемого языка</w:t>
            </w:r>
          </w:p>
        </w:tc>
      </w:tr>
    </w:tbl>
    <w:tbl>
      <w:tblPr>
        <w:tblStyle w:val="aff"/>
        <w:tblW w:w="3548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10"/>
        <w:gridCol w:w="4749"/>
        <w:gridCol w:w="1295"/>
        <w:gridCol w:w="13"/>
        <w:gridCol w:w="1282"/>
        <w:gridCol w:w="701"/>
        <w:gridCol w:w="1842"/>
      </w:tblGrid>
      <w:tr w:rsidR="00F64FC9" w:rsidRPr="00363F3E" w:rsidTr="00161C0F"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:rsidR="00F64FC9" w:rsidRPr="00363F3E" w:rsidRDefault="00F64FC9" w:rsidP="00E4672E">
            <w:pPr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Для дисциплин с формой контроля – зачет (дифференцированный зачет)</w:t>
            </w:r>
          </w:p>
        </w:tc>
      </w:tr>
      <w:tr w:rsidR="00791443" w:rsidRPr="00363F3E" w:rsidTr="00161C0F">
        <w:tc>
          <w:tcPr>
            <w:tcW w:w="31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Оценочные мероприятия</w:t>
            </w:r>
          </w:p>
        </w:tc>
        <w:tc>
          <w:tcPr>
            <w:tcW w:w="9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Баллы</w:t>
            </w:r>
          </w:p>
        </w:tc>
      </w:tr>
      <w:tr w:rsidR="00F64FC9" w:rsidRPr="00363F3E" w:rsidTr="00161C0F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  <w:lang w:val="en-US"/>
              </w:rPr>
              <w:t xml:space="preserve">                    </w:t>
            </w:r>
            <w:r w:rsidRPr="00363F3E">
              <w:rPr>
                <w:b/>
                <w:sz w:val="18"/>
                <w:szCs w:val="18"/>
              </w:rPr>
              <w:t>Текущий контроль:</w:t>
            </w:r>
          </w:p>
        </w:tc>
      </w:tr>
      <w:tr w:rsidR="00F06206" w:rsidRPr="00363F3E" w:rsidTr="00161C0F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ТК</w:t>
            </w:r>
            <w:proofErr w:type="gramStart"/>
            <w:r w:rsidRPr="00363F3E">
              <w:rPr>
                <w:b/>
                <w:sz w:val="18"/>
                <w:szCs w:val="18"/>
              </w:rPr>
              <w:t>1</w:t>
            </w:r>
            <w:proofErr w:type="gramEnd"/>
          </w:p>
        </w:tc>
        <w:tc>
          <w:tcPr>
            <w:tcW w:w="28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2000DB" w:rsidRDefault="002000DB" w:rsidP="002000DB">
            <w:pPr>
              <w:tabs>
                <w:tab w:val="left" w:pos="1548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Контрольные работы и тестовые задания с опорой на текстовый, аудио – и видео материал, выполняемые </w:t>
            </w:r>
            <w:proofErr w:type="spellStart"/>
            <w:r>
              <w:rPr>
                <w:sz w:val="18"/>
                <w:szCs w:val="18"/>
              </w:rPr>
              <w:t>онлайн</w:t>
            </w:r>
            <w:proofErr w:type="spellEnd"/>
            <w:r>
              <w:rPr>
                <w:sz w:val="18"/>
                <w:szCs w:val="18"/>
              </w:rPr>
              <w:t xml:space="preserve"> в электронном курсе на платформе </w:t>
            </w:r>
            <w:proofErr w:type="spellStart"/>
            <w:r>
              <w:rPr>
                <w:sz w:val="18"/>
                <w:szCs w:val="18"/>
                <w:lang w:val="en-US"/>
              </w:rPr>
              <w:t>Moodle</w:t>
            </w:r>
            <w:proofErr w:type="spellEnd"/>
          </w:p>
        </w:tc>
        <w:tc>
          <w:tcPr>
            <w:tcW w:w="9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E4672E" w:rsidRDefault="0037094F" w:rsidP="00363F3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37094F" w:rsidP="00363F3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</w:tr>
      <w:tr w:rsidR="00F06206" w:rsidRPr="00363F3E" w:rsidTr="00161C0F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ТК</w:t>
            </w:r>
            <w:proofErr w:type="gramStart"/>
            <w:r w:rsidRPr="00363F3E">
              <w:rPr>
                <w:b/>
                <w:sz w:val="18"/>
                <w:szCs w:val="18"/>
              </w:rPr>
              <w:t>2</w:t>
            </w:r>
            <w:proofErr w:type="gramEnd"/>
          </w:p>
        </w:tc>
        <w:tc>
          <w:tcPr>
            <w:tcW w:w="28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2000DB" w:rsidP="00363F3E">
            <w:pPr>
              <w:tabs>
                <w:tab w:val="left" w:pos="1548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Задания в письменной форме (</w:t>
            </w:r>
            <w:r w:rsidR="00930048">
              <w:rPr>
                <w:sz w:val="18"/>
                <w:szCs w:val="18"/>
              </w:rPr>
              <w:t>аннотация</w:t>
            </w:r>
            <w:r>
              <w:rPr>
                <w:sz w:val="18"/>
                <w:szCs w:val="18"/>
              </w:rPr>
              <w:t>, эссе, ответы на вопросы по прослушанному или прочитанному материалу)</w:t>
            </w:r>
            <w:r w:rsidR="0064092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выполняемые </w:t>
            </w:r>
            <w:proofErr w:type="spellStart"/>
            <w:r>
              <w:rPr>
                <w:sz w:val="18"/>
                <w:szCs w:val="18"/>
              </w:rPr>
              <w:t>онлайн</w:t>
            </w:r>
            <w:proofErr w:type="spellEnd"/>
            <w:r>
              <w:rPr>
                <w:sz w:val="18"/>
                <w:szCs w:val="18"/>
              </w:rPr>
              <w:t xml:space="preserve"> в электронном курсе на платформе </w:t>
            </w:r>
            <w:proofErr w:type="spellStart"/>
            <w:r>
              <w:rPr>
                <w:sz w:val="18"/>
                <w:szCs w:val="18"/>
                <w:lang w:val="en-US"/>
              </w:rPr>
              <w:t>Moodle</w:t>
            </w:r>
            <w:proofErr w:type="spellEnd"/>
          </w:p>
        </w:tc>
        <w:tc>
          <w:tcPr>
            <w:tcW w:w="9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E4672E" w:rsidRDefault="005F657E" w:rsidP="00640929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640929">
              <w:rPr>
                <w:sz w:val="18"/>
                <w:szCs w:val="18"/>
              </w:rPr>
              <w:t xml:space="preserve"> 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5F657E" w:rsidP="00363F3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</w:tr>
      <w:tr w:rsidR="00F06206" w:rsidRPr="00363F3E" w:rsidTr="00161C0F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ТК3</w:t>
            </w:r>
          </w:p>
        </w:tc>
        <w:tc>
          <w:tcPr>
            <w:tcW w:w="28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640929" w:rsidP="00363F3E">
            <w:pPr>
              <w:tabs>
                <w:tab w:val="left" w:pos="1548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Проверочный тест по пройденному материалу, </w:t>
            </w:r>
            <w:proofErr w:type="gramStart"/>
            <w:r>
              <w:rPr>
                <w:sz w:val="18"/>
                <w:szCs w:val="18"/>
              </w:rPr>
              <w:t>выполняемые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онлайн</w:t>
            </w:r>
            <w:proofErr w:type="spellEnd"/>
            <w:r>
              <w:rPr>
                <w:sz w:val="18"/>
                <w:szCs w:val="18"/>
              </w:rPr>
              <w:t xml:space="preserve"> в электронном курсе на платформе </w:t>
            </w:r>
            <w:proofErr w:type="spellStart"/>
            <w:r>
              <w:rPr>
                <w:sz w:val="18"/>
                <w:szCs w:val="18"/>
                <w:lang w:val="en-US"/>
              </w:rPr>
              <w:t>Moodle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  <w:tc>
          <w:tcPr>
            <w:tcW w:w="9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E4672E" w:rsidRDefault="00640929" w:rsidP="00363F3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640929" w:rsidP="00363F3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F06206" w:rsidRPr="00363F3E" w:rsidTr="00161C0F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28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100</w:t>
            </w:r>
          </w:p>
        </w:tc>
      </w:tr>
      <w:tr w:rsidR="00F64FC9" w:rsidRPr="00363F3E" w:rsidTr="00161C0F">
        <w:trPr>
          <w:gridAfter w:val="2"/>
          <w:wAfter w:w="1212" w:type="pct"/>
          <w:trHeight w:val="238"/>
        </w:trPr>
        <w:tc>
          <w:tcPr>
            <w:tcW w:w="3788" w:type="pct"/>
            <w:gridSpan w:val="5"/>
            <w:tcBorders>
              <w:bottom w:val="single" w:sz="4" w:space="0" w:color="auto"/>
            </w:tcBorders>
          </w:tcPr>
          <w:p w:rsidR="00F64FC9" w:rsidRPr="00363F3E" w:rsidRDefault="00F64FC9" w:rsidP="00E4672E">
            <w:pPr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Дополнительные баллы</w:t>
            </w:r>
          </w:p>
        </w:tc>
      </w:tr>
      <w:tr w:rsidR="00F64FC9" w:rsidRPr="00363F3E" w:rsidTr="00161C0F">
        <w:trPr>
          <w:gridAfter w:val="2"/>
          <w:wAfter w:w="1212" w:type="pct"/>
        </w:trPr>
        <w:tc>
          <w:tcPr>
            <w:tcW w:w="2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Учебная деятельность / оценочные мероприятия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Баллы</w:t>
            </w:r>
          </w:p>
        </w:tc>
      </w:tr>
      <w:tr w:rsidR="00F64FC9" w:rsidRPr="00363F3E" w:rsidTr="00161C0F">
        <w:trPr>
          <w:gridAfter w:val="2"/>
          <w:wAfter w:w="1212" w:type="pct"/>
        </w:trPr>
        <w:tc>
          <w:tcPr>
            <w:tcW w:w="2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ДП</w:t>
            </w:r>
            <w:proofErr w:type="gramStart"/>
            <w:r w:rsidRPr="00363F3E">
              <w:rPr>
                <w:b/>
                <w:sz w:val="18"/>
                <w:szCs w:val="18"/>
              </w:rPr>
              <w:t>1</w:t>
            </w:r>
            <w:proofErr w:type="gramEnd"/>
          </w:p>
        </w:tc>
        <w:tc>
          <w:tcPr>
            <w:tcW w:w="22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2000DB" w:rsidRDefault="002000DB" w:rsidP="00363F3E">
            <w:pPr>
              <w:tabs>
                <w:tab w:val="left" w:pos="1548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Посещение занятий и т</w:t>
            </w:r>
            <w:r w:rsidRPr="00363F3E">
              <w:rPr>
                <w:sz w:val="18"/>
                <w:szCs w:val="18"/>
              </w:rPr>
              <w:t>екущий контроль за занятие</w:t>
            </w:r>
            <w:r w:rsidR="00FB49EA">
              <w:rPr>
                <w:sz w:val="18"/>
                <w:szCs w:val="18"/>
              </w:rPr>
              <w:t xml:space="preserve"> (опрос, собеседование, тестирование</w:t>
            </w:r>
            <w:proofErr w:type="gramStart"/>
            <w:r w:rsidR="00FB49EA">
              <w:rPr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2000DB" w:rsidP="002000DB">
            <w:pPr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3 (по 5 бал.)</w:t>
            </w:r>
          </w:p>
        </w:tc>
        <w:tc>
          <w:tcPr>
            <w:tcW w:w="6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sz w:val="18"/>
                <w:szCs w:val="18"/>
              </w:rPr>
            </w:pPr>
            <w:r w:rsidRPr="00FB49EA">
              <w:rPr>
                <w:sz w:val="18"/>
                <w:szCs w:val="18"/>
              </w:rPr>
              <w:t>15</w:t>
            </w:r>
          </w:p>
        </w:tc>
      </w:tr>
      <w:tr w:rsidR="00F64FC9" w:rsidRPr="00363F3E" w:rsidTr="00161C0F">
        <w:trPr>
          <w:gridAfter w:val="2"/>
          <w:wAfter w:w="1212" w:type="pct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2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15</w:t>
            </w:r>
          </w:p>
        </w:tc>
      </w:tr>
    </w:tbl>
    <w:tbl>
      <w:tblPr>
        <w:tblW w:w="500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33"/>
        <w:gridCol w:w="977"/>
        <w:gridCol w:w="623"/>
        <w:gridCol w:w="6213"/>
        <w:gridCol w:w="594"/>
        <w:gridCol w:w="6"/>
        <w:gridCol w:w="407"/>
        <w:gridCol w:w="15"/>
        <w:gridCol w:w="1683"/>
        <w:gridCol w:w="878"/>
        <w:gridCol w:w="6"/>
        <w:gridCol w:w="1413"/>
        <w:gridCol w:w="1384"/>
      </w:tblGrid>
      <w:tr w:rsidR="00322A8B" w:rsidRPr="007E4443" w:rsidTr="00BE220B">
        <w:trPr>
          <w:cantSplit/>
          <w:trHeight w:val="242"/>
          <w:tblHeader/>
        </w:trPr>
        <w:tc>
          <w:tcPr>
            <w:tcW w:w="148" w:type="pct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:rsidR="00197B0F" w:rsidRPr="007E4443" w:rsidRDefault="00197B0F" w:rsidP="007E4443">
            <w:pPr>
              <w:ind w:left="113" w:right="113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lastRenderedPageBreak/>
              <w:t>Неделя</w:t>
            </w:r>
          </w:p>
        </w:tc>
        <w:tc>
          <w:tcPr>
            <w:tcW w:w="334" w:type="pct"/>
            <w:vMerge w:val="restart"/>
            <w:tcBorders>
              <w:top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Дата начала недели</w:t>
            </w:r>
          </w:p>
        </w:tc>
        <w:tc>
          <w:tcPr>
            <w:tcW w:w="213" w:type="pct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</w:tcPr>
          <w:p w:rsidR="00197B0F" w:rsidRPr="007E4443" w:rsidRDefault="00197B0F" w:rsidP="007E4443">
            <w:pPr>
              <w:ind w:left="113" w:right="113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 xml:space="preserve">Результат </w:t>
            </w:r>
            <w:proofErr w:type="gramStart"/>
            <w:r w:rsidRPr="007E4443">
              <w:rPr>
                <w:rFonts w:eastAsia="Calibri"/>
                <w:b/>
                <w:sz w:val="18"/>
                <w:szCs w:val="18"/>
              </w:rPr>
              <w:t>обучения по дисциплине</w:t>
            </w:r>
            <w:proofErr w:type="gramEnd"/>
          </w:p>
        </w:tc>
        <w:tc>
          <w:tcPr>
            <w:tcW w:w="2123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 xml:space="preserve">Учебная деятельность </w:t>
            </w:r>
          </w:p>
        </w:tc>
        <w:tc>
          <w:tcPr>
            <w:tcW w:w="349" w:type="pct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Кол-во часов</w:t>
            </w:r>
          </w:p>
        </w:tc>
        <w:tc>
          <w:tcPr>
            <w:tcW w:w="575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Оценочное  мероприятие</w:t>
            </w:r>
          </w:p>
        </w:tc>
        <w:tc>
          <w:tcPr>
            <w:tcW w:w="30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Кол-во баллов</w:t>
            </w:r>
          </w:p>
        </w:tc>
        <w:tc>
          <w:tcPr>
            <w:tcW w:w="958" w:type="pct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Информационное обеспечение</w:t>
            </w:r>
          </w:p>
        </w:tc>
      </w:tr>
      <w:tr w:rsidR="003A3779" w:rsidRPr="007E4443" w:rsidTr="00BE220B">
        <w:trPr>
          <w:cantSplit/>
          <w:trHeight w:val="820"/>
          <w:tblHeader/>
        </w:trPr>
        <w:tc>
          <w:tcPr>
            <w:tcW w:w="148" w:type="pct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34" w:type="pct"/>
            <w:vMerge/>
            <w:tcBorders>
              <w:bottom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3" w:type="pct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23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03" w:type="pct"/>
            <w:tcBorders>
              <w:left w:val="single" w:sz="12" w:space="0" w:color="auto"/>
              <w:bottom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Ауд.</w:t>
            </w:r>
          </w:p>
        </w:tc>
        <w:tc>
          <w:tcPr>
            <w:tcW w:w="146" w:type="pct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Сам.</w:t>
            </w:r>
          </w:p>
        </w:tc>
        <w:tc>
          <w:tcPr>
            <w:tcW w:w="57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0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485" w:type="pct"/>
            <w:gridSpan w:val="2"/>
            <w:tcBorders>
              <w:bottom w:val="single" w:sz="12" w:space="0" w:color="auto"/>
            </w:tcBorders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Учебная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литература</w:t>
            </w:r>
          </w:p>
        </w:tc>
        <w:tc>
          <w:tcPr>
            <w:tcW w:w="473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Интернет-ресурсы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3A3779" w:rsidRPr="007E4443" w:rsidTr="00BE220B">
        <w:trPr>
          <w:trHeight w:val="275"/>
        </w:trPr>
        <w:tc>
          <w:tcPr>
            <w:tcW w:w="148" w:type="pct"/>
            <w:tcBorders>
              <w:lef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1</w:t>
            </w:r>
          </w:p>
        </w:tc>
        <w:tc>
          <w:tcPr>
            <w:tcW w:w="334" w:type="pct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2</w:t>
            </w:r>
          </w:p>
        </w:tc>
        <w:tc>
          <w:tcPr>
            <w:tcW w:w="213" w:type="pct"/>
            <w:tcBorders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7E444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4</w:t>
            </w:r>
          </w:p>
        </w:tc>
        <w:tc>
          <w:tcPr>
            <w:tcW w:w="203" w:type="pct"/>
            <w:tcBorders>
              <w:lef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5</w:t>
            </w:r>
          </w:p>
        </w:tc>
        <w:tc>
          <w:tcPr>
            <w:tcW w:w="146" w:type="pct"/>
            <w:gridSpan w:val="3"/>
            <w:tcBorders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6</w:t>
            </w:r>
          </w:p>
        </w:tc>
        <w:tc>
          <w:tcPr>
            <w:tcW w:w="575" w:type="pct"/>
            <w:tcBorders>
              <w:lef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7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8</w:t>
            </w:r>
          </w:p>
        </w:tc>
        <w:tc>
          <w:tcPr>
            <w:tcW w:w="485" w:type="pct"/>
            <w:gridSpan w:val="2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9</w:t>
            </w:r>
          </w:p>
        </w:tc>
        <w:tc>
          <w:tcPr>
            <w:tcW w:w="473" w:type="pct"/>
            <w:tcBorders>
              <w:right w:val="single" w:sz="12" w:space="0" w:color="auto"/>
            </w:tcBorders>
          </w:tcPr>
          <w:p w:rsidR="003A3779" w:rsidRPr="007E4443" w:rsidRDefault="003A3779" w:rsidP="003A3779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10</w:t>
            </w:r>
          </w:p>
        </w:tc>
      </w:tr>
      <w:tr w:rsidR="00BE220B" w:rsidRPr="007D5875" w:rsidTr="00BE220B">
        <w:trPr>
          <w:trHeight w:val="275"/>
        </w:trPr>
        <w:tc>
          <w:tcPr>
            <w:tcW w:w="148" w:type="pct"/>
            <w:tcBorders>
              <w:left w:val="single" w:sz="12" w:space="0" w:color="auto"/>
            </w:tcBorders>
            <w:shd w:val="clear" w:color="auto" w:fill="FFFFFF" w:themeFill="background1"/>
          </w:tcPr>
          <w:p w:rsidR="00BE220B" w:rsidRPr="007D5875" w:rsidRDefault="00C555C6" w:rsidP="00725046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1-10</w:t>
            </w:r>
          </w:p>
        </w:tc>
        <w:tc>
          <w:tcPr>
            <w:tcW w:w="334" w:type="pct"/>
            <w:shd w:val="clear" w:color="auto" w:fill="FFFFFF" w:themeFill="background1"/>
          </w:tcPr>
          <w:p w:rsidR="00BE220B" w:rsidRPr="007D5875" w:rsidRDefault="0020783F" w:rsidP="00725046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февраль </w:t>
            </w:r>
            <w:r w:rsidR="00F34A26">
              <w:rPr>
                <w:rFonts w:eastAsia="Calibri"/>
                <w:sz w:val="18"/>
                <w:szCs w:val="18"/>
              </w:rPr>
              <w:t>– май  2024</w:t>
            </w: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</w:tcPr>
          <w:p w:rsidR="00BE220B" w:rsidRPr="007D5875" w:rsidRDefault="00BE220B" w:rsidP="00725046">
            <w:pPr>
              <w:contextualSpacing/>
              <w:jc w:val="center"/>
              <w:rPr>
                <w:sz w:val="18"/>
                <w:szCs w:val="18"/>
              </w:rPr>
            </w:pPr>
            <w:r w:rsidRPr="007D5875">
              <w:rPr>
                <w:sz w:val="18"/>
                <w:szCs w:val="18"/>
              </w:rPr>
              <w:t>РД 1-3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BE220B" w:rsidRPr="007D5875" w:rsidRDefault="00BE220B" w:rsidP="00725046">
            <w:pPr>
              <w:contextualSpacing/>
              <w:rPr>
                <w:rFonts w:eastAsia="Calibri"/>
                <w:b/>
                <w:i/>
                <w:sz w:val="18"/>
                <w:szCs w:val="18"/>
              </w:rPr>
            </w:pPr>
            <w:r w:rsidRPr="007D5875">
              <w:rPr>
                <w:rFonts w:eastAsia="Calibri"/>
                <w:i/>
                <w:sz w:val="18"/>
                <w:szCs w:val="18"/>
              </w:rPr>
              <w:t xml:space="preserve">Выполнение мероприятий в рамках самостоятельной работы студента </w:t>
            </w:r>
            <w:proofErr w:type="spellStart"/>
            <w:r w:rsidRPr="007D5875">
              <w:rPr>
                <w:rFonts w:eastAsia="Calibri"/>
                <w:i/>
                <w:sz w:val="18"/>
                <w:szCs w:val="18"/>
              </w:rPr>
              <w:t>онлайн</w:t>
            </w:r>
            <w:proofErr w:type="spellEnd"/>
            <w:r w:rsidRPr="007D5875">
              <w:rPr>
                <w:rFonts w:eastAsia="Calibri"/>
                <w:i/>
                <w:sz w:val="18"/>
                <w:szCs w:val="18"/>
              </w:rPr>
              <w:t xml:space="preserve"> в электронном курсе на платформе </w:t>
            </w:r>
            <w:proofErr w:type="spellStart"/>
            <w:r w:rsidRPr="007D5875">
              <w:rPr>
                <w:rFonts w:eastAsia="Calibri"/>
                <w:i/>
                <w:sz w:val="18"/>
                <w:szCs w:val="18"/>
                <w:lang w:val="en-US"/>
              </w:rPr>
              <w:t>Moodle</w:t>
            </w:r>
            <w:proofErr w:type="spellEnd"/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FFFF66"/>
          </w:tcPr>
          <w:p w:rsidR="00BE220B" w:rsidRPr="007D5875" w:rsidRDefault="00BE220B" w:rsidP="00725046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D5875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141" w:type="pct"/>
            <w:gridSpan w:val="2"/>
            <w:tcBorders>
              <w:right w:val="single" w:sz="12" w:space="0" w:color="auto"/>
            </w:tcBorders>
            <w:shd w:val="clear" w:color="auto" w:fill="FFFF66"/>
          </w:tcPr>
          <w:p w:rsidR="00BE220B" w:rsidRPr="005878C7" w:rsidRDefault="00D1638B" w:rsidP="00725046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6</w:t>
            </w:r>
            <w:proofErr w:type="spellStart"/>
            <w:r w:rsidR="00481ED0">
              <w:rPr>
                <w:rFonts w:eastAsia="Calibri"/>
                <w:sz w:val="18"/>
                <w:szCs w:val="18"/>
                <w:lang w:val="en-US"/>
              </w:rPr>
              <w:t>6</w:t>
            </w:r>
            <w:proofErr w:type="spellEnd"/>
          </w:p>
        </w:tc>
        <w:tc>
          <w:tcPr>
            <w:tcW w:w="580" w:type="pct"/>
            <w:gridSpan w:val="2"/>
            <w:tcBorders>
              <w:left w:val="single" w:sz="12" w:space="0" w:color="auto"/>
            </w:tcBorders>
            <w:shd w:val="clear" w:color="auto" w:fill="FFFF66"/>
          </w:tcPr>
          <w:p w:rsidR="00BE220B" w:rsidRPr="007D5875" w:rsidRDefault="00BE220B" w:rsidP="00725046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D5875">
              <w:rPr>
                <w:rFonts w:eastAsia="Calibri"/>
                <w:sz w:val="18"/>
                <w:szCs w:val="18"/>
              </w:rPr>
              <w:t>ТК 1-3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BE220B" w:rsidRPr="007D5875" w:rsidRDefault="00BE220B" w:rsidP="00725046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D5875">
              <w:rPr>
                <w:rFonts w:eastAsia="Calibri"/>
                <w:b/>
                <w:sz w:val="18"/>
                <w:szCs w:val="18"/>
              </w:rPr>
              <w:t>100</w:t>
            </w:r>
          </w:p>
        </w:tc>
        <w:tc>
          <w:tcPr>
            <w:tcW w:w="485" w:type="pct"/>
            <w:gridSpan w:val="2"/>
            <w:shd w:val="clear" w:color="auto" w:fill="FFFF66"/>
          </w:tcPr>
          <w:p w:rsidR="00BE220B" w:rsidRPr="007D5875" w:rsidRDefault="00BE220B" w:rsidP="00725046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 1-3</w:t>
            </w:r>
          </w:p>
          <w:p w:rsidR="00BE220B" w:rsidRPr="007D5875" w:rsidRDefault="00BE220B" w:rsidP="00725046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ДОП</w:t>
            </w:r>
            <w:proofErr w:type="gramEnd"/>
            <w:r>
              <w:rPr>
                <w:sz w:val="18"/>
                <w:szCs w:val="18"/>
              </w:rPr>
              <w:t xml:space="preserve"> 1-3</w:t>
            </w:r>
          </w:p>
        </w:tc>
        <w:tc>
          <w:tcPr>
            <w:tcW w:w="473" w:type="pct"/>
            <w:tcBorders>
              <w:right w:val="single" w:sz="12" w:space="0" w:color="auto"/>
            </w:tcBorders>
            <w:shd w:val="clear" w:color="auto" w:fill="FFFF66"/>
          </w:tcPr>
          <w:p w:rsidR="00BE220B" w:rsidRPr="000C6F7C" w:rsidRDefault="000C6F7C" w:rsidP="00725046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ЭР</w:t>
            </w:r>
            <w:proofErr w:type="gramStart"/>
            <w:r>
              <w:rPr>
                <w:rFonts w:eastAsia="Calibri"/>
                <w:sz w:val="18"/>
                <w:szCs w:val="18"/>
                <w:lang w:val="en-US"/>
              </w:rPr>
              <w:t>2</w:t>
            </w:r>
            <w:proofErr w:type="gramEnd"/>
          </w:p>
          <w:p w:rsidR="00BE220B" w:rsidRPr="007D5875" w:rsidRDefault="00BE220B" w:rsidP="00725046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3A3779" w:rsidRPr="0087039B" w:rsidTr="00BE220B">
        <w:trPr>
          <w:trHeight w:val="275"/>
        </w:trPr>
        <w:tc>
          <w:tcPr>
            <w:tcW w:w="148" w:type="pct"/>
            <w:tcBorders>
              <w:left w:val="single" w:sz="12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34" w:type="pct"/>
            <w:shd w:val="clear" w:color="auto" w:fill="FFFFFF" w:themeFill="background1"/>
          </w:tcPr>
          <w:p w:rsidR="003A3779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  <w:p w:rsidR="00BE220B" w:rsidRPr="007E4443" w:rsidRDefault="00BE220B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</w:tcPr>
          <w:p w:rsidR="003A3779" w:rsidRPr="007E4443" w:rsidRDefault="003A3779" w:rsidP="007E4443">
            <w:pPr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3A3779" w:rsidRPr="0087039B" w:rsidRDefault="0087039B" w:rsidP="002B5721">
            <w:pPr>
              <w:contextualSpacing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</w:rPr>
              <w:t>Раздел</w:t>
            </w:r>
            <w:r w:rsidRPr="0087039B">
              <w:rPr>
                <w:rFonts w:eastAsia="Calibri"/>
                <w:b/>
                <w:sz w:val="18"/>
                <w:szCs w:val="18"/>
                <w:lang w:val="en-US"/>
              </w:rPr>
              <w:t xml:space="preserve"> 4.</w:t>
            </w:r>
            <w:r w:rsidR="002B5721" w:rsidRPr="0087039B">
              <w:rPr>
                <w:lang w:val="en-US"/>
              </w:rPr>
              <w:t xml:space="preserve"> </w:t>
            </w:r>
            <w:r w:rsidR="002B5721" w:rsidRPr="0087039B">
              <w:rPr>
                <w:rFonts w:eastAsia="Calibri"/>
                <w:b/>
                <w:sz w:val="18"/>
                <w:szCs w:val="18"/>
                <w:lang w:val="en-US"/>
              </w:rPr>
              <w:t>Engines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FFFF66"/>
          </w:tcPr>
          <w:p w:rsidR="003A3779" w:rsidRPr="0087039B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46" w:type="pct"/>
            <w:gridSpan w:val="3"/>
            <w:tcBorders>
              <w:right w:val="single" w:sz="12" w:space="0" w:color="auto"/>
            </w:tcBorders>
            <w:shd w:val="clear" w:color="auto" w:fill="FFFF66"/>
          </w:tcPr>
          <w:p w:rsidR="003A3779" w:rsidRPr="0087039B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575" w:type="pct"/>
            <w:tcBorders>
              <w:left w:val="single" w:sz="12" w:space="0" w:color="auto"/>
            </w:tcBorders>
            <w:shd w:val="clear" w:color="auto" w:fill="FFFF66"/>
          </w:tcPr>
          <w:p w:rsidR="003A3779" w:rsidRPr="0087039B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3A3779" w:rsidRPr="0087039B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485" w:type="pct"/>
            <w:gridSpan w:val="2"/>
            <w:shd w:val="clear" w:color="auto" w:fill="FFFF66"/>
          </w:tcPr>
          <w:p w:rsidR="003A3779" w:rsidRPr="0087039B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473" w:type="pct"/>
            <w:tcBorders>
              <w:right w:val="single" w:sz="12" w:space="0" w:color="auto"/>
            </w:tcBorders>
            <w:shd w:val="clear" w:color="auto" w:fill="FFFF66"/>
          </w:tcPr>
          <w:p w:rsidR="003A3779" w:rsidRPr="0087039B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</w:p>
        </w:tc>
      </w:tr>
      <w:tr w:rsidR="003A3779" w:rsidRPr="007E4443" w:rsidTr="00BE220B">
        <w:trPr>
          <w:trHeight w:val="397"/>
        </w:trPr>
        <w:tc>
          <w:tcPr>
            <w:tcW w:w="148" w:type="pct"/>
            <w:vMerge w:val="restart"/>
            <w:tcBorders>
              <w:left w:val="single" w:sz="12" w:space="0" w:color="auto"/>
            </w:tcBorders>
          </w:tcPr>
          <w:p w:rsidR="003A3779" w:rsidRPr="00C555C6" w:rsidRDefault="00C555C6" w:rsidP="00BE0115">
            <w:pPr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1</w:t>
            </w:r>
            <w:proofErr w:type="spellStart"/>
            <w:r>
              <w:rPr>
                <w:rFonts w:eastAsia="Calibri"/>
                <w:sz w:val="18"/>
                <w:szCs w:val="18"/>
              </w:rPr>
              <w:t>1</w:t>
            </w:r>
            <w:proofErr w:type="spellEnd"/>
            <w:r w:rsidR="00BE0115" w:rsidRPr="0087039B">
              <w:rPr>
                <w:rFonts w:eastAsia="Calibri"/>
                <w:sz w:val="18"/>
                <w:szCs w:val="18"/>
                <w:lang w:val="en-US"/>
              </w:rPr>
              <w:t>-</w:t>
            </w:r>
            <w:r>
              <w:rPr>
                <w:rFonts w:eastAsia="Calibri"/>
                <w:sz w:val="18"/>
                <w:szCs w:val="18"/>
                <w:lang w:val="en-US"/>
              </w:rPr>
              <w:t>1</w:t>
            </w:r>
            <w:r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334" w:type="pct"/>
            <w:vMerge w:val="restart"/>
          </w:tcPr>
          <w:p w:rsidR="00C555C6" w:rsidRPr="0087039B" w:rsidRDefault="00F34A26" w:rsidP="00C555C6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20783F">
              <w:rPr>
                <w:rFonts w:eastAsia="Calibri"/>
                <w:sz w:val="18"/>
                <w:szCs w:val="18"/>
                <w:lang w:val="en-US"/>
              </w:rPr>
              <w:t>май</w:t>
            </w:r>
            <w:proofErr w:type="spellEnd"/>
            <w:r w:rsidR="0020783F">
              <w:rPr>
                <w:rFonts w:eastAsia="Calibri"/>
                <w:sz w:val="18"/>
                <w:szCs w:val="18"/>
              </w:rPr>
              <w:t xml:space="preserve"> </w:t>
            </w:r>
            <w:r w:rsidR="00C555C6" w:rsidRPr="00C555C6">
              <w:rPr>
                <w:rFonts w:eastAsia="Calibri"/>
                <w:sz w:val="18"/>
                <w:szCs w:val="18"/>
                <w:lang w:val="en-US"/>
              </w:rPr>
              <w:t>-</w:t>
            </w:r>
            <w:r w:rsidR="0020783F">
              <w:rPr>
                <w:rFonts w:eastAsia="Calibri"/>
                <w:sz w:val="18"/>
                <w:szCs w:val="18"/>
              </w:rPr>
              <w:t xml:space="preserve">  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июнь</w:t>
            </w:r>
            <w:proofErr w:type="spellEnd"/>
            <w:r>
              <w:rPr>
                <w:rFonts w:eastAsia="Calibri"/>
                <w:sz w:val="18"/>
                <w:szCs w:val="18"/>
                <w:lang w:val="en-US"/>
              </w:rPr>
              <w:t xml:space="preserve"> 2024</w:t>
            </w:r>
            <w:r w:rsidR="003A3779" w:rsidRPr="0087039B">
              <w:rPr>
                <w:rFonts w:eastAsia="Calibri"/>
                <w:sz w:val="18"/>
                <w:szCs w:val="18"/>
                <w:lang w:val="en-US"/>
              </w:rPr>
              <w:t xml:space="preserve"> </w:t>
            </w:r>
          </w:p>
          <w:p w:rsidR="00F9765E" w:rsidRPr="0087039B" w:rsidRDefault="00F9765E" w:rsidP="00F9765E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vAlign w:val="center"/>
          </w:tcPr>
          <w:p w:rsidR="003A3779" w:rsidRPr="0087039B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sz w:val="18"/>
                <w:szCs w:val="18"/>
              </w:rPr>
              <w:t>РД</w:t>
            </w:r>
            <w:r w:rsidRPr="0087039B">
              <w:rPr>
                <w:rFonts w:eastAsia="Calibri"/>
                <w:sz w:val="18"/>
                <w:szCs w:val="18"/>
                <w:lang w:val="en-US"/>
              </w:rPr>
              <w:t>1-3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ED48E1" w:rsidRDefault="003A3779" w:rsidP="007E4443">
            <w:pPr>
              <w:contextualSpacing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Практическое</w:t>
            </w:r>
            <w:r w:rsidRPr="00ED48E1">
              <w:rPr>
                <w:rFonts w:eastAsia="Calibri"/>
                <w:sz w:val="18"/>
                <w:szCs w:val="18"/>
              </w:rPr>
              <w:t xml:space="preserve"> </w:t>
            </w:r>
            <w:r w:rsidRPr="007E4443">
              <w:rPr>
                <w:rFonts w:eastAsia="Calibri"/>
                <w:sz w:val="18"/>
                <w:szCs w:val="18"/>
              </w:rPr>
              <w:t>занятие</w:t>
            </w:r>
            <w:r w:rsidRPr="00ED48E1">
              <w:rPr>
                <w:rFonts w:eastAsia="Calibri"/>
                <w:sz w:val="18"/>
                <w:szCs w:val="18"/>
              </w:rPr>
              <w:t xml:space="preserve"> 1.</w:t>
            </w:r>
          </w:p>
          <w:p w:rsidR="003A3779" w:rsidRPr="00C82D42" w:rsidRDefault="003A3779" w:rsidP="002B5721">
            <w:pPr>
              <w:contextualSpacing/>
              <w:jc w:val="both"/>
              <w:rPr>
                <w:rFonts w:eastAsia="Calibri"/>
                <w:i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i/>
                <w:sz w:val="18"/>
                <w:szCs w:val="18"/>
              </w:rPr>
              <w:t>Тема</w:t>
            </w:r>
            <w:r w:rsidR="009A0DE6" w:rsidRPr="00ED48E1">
              <w:rPr>
                <w:i/>
                <w:color w:val="000000"/>
                <w:sz w:val="18"/>
                <w:szCs w:val="18"/>
              </w:rPr>
              <w:t>.</w:t>
            </w:r>
            <w:r w:rsidR="002B5721" w:rsidRPr="00ED48E1">
              <w:t xml:space="preserve"> </w:t>
            </w:r>
            <w:r w:rsidR="002B5721" w:rsidRPr="002B5721">
              <w:rPr>
                <w:i/>
                <w:color w:val="000000"/>
                <w:sz w:val="18"/>
                <w:szCs w:val="18"/>
                <w:lang w:val="en-US"/>
              </w:rPr>
              <w:t>Types</w:t>
            </w:r>
            <w:r w:rsidR="002B5721" w:rsidRPr="00ED48E1">
              <w:rPr>
                <w:i/>
                <w:color w:val="000000"/>
                <w:sz w:val="18"/>
                <w:szCs w:val="18"/>
              </w:rPr>
              <w:t xml:space="preserve"> </w:t>
            </w:r>
            <w:r w:rsidR="002B5721" w:rsidRPr="002B5721">
              <w:rPr>
                <w:i/>
                <w:color w:val="000000"/>
                <w:sz w:val="18"/>
                <w:szCs w:val="18"/>
                <w:lang w:val="en-US"/>
              </w:rPr>
              <w:t>of</w:t>
            </w:r>
            <w:r w:rsidR="002B5721" w:rsidRPr="00ED48E1">
              <w:rPr>
                <w:i/>
                <w:color w:val="000000"/>
                <w:sz w:val="18"/>
                <w:szCs w:val="18"/>
              </w:rPr>
              <w:t xml:space="preserve"> </w:t>
            </w:r>
            <w:r w:rsidR="002B5721" w:rsidRPr="002B5721">
              <w:rPr>
                <w:i/>
                <w:color w:val="000000"/>
                <w:sz w:val="18"/>
                <w:szCs w:val="18"/>
                <w:lang w:val="en-US"/>
              </w:rPr>
              <w:t>Engine</w:t>
            </w:r>
            <w:r w:rsidR="002B5721" w:rsidRPr="00ED48E1">
              <w:rPr>
                <w:i/>
                <w:color w:val="000000"/>
                <w:sz w:val="18"/>
                <w:szCs w:val="18"/>
              </w:rPr>
              <w:t xml:space="preserve">. </w:t>
            </w:r>
            <w:r w:rsidR="002B5721" w:rsidRPr="002B5721">
              <w:rPr>
                <w:i/>
                <w:color w:val="000000"/>
                <w:sz w:val="18"/>
                <w:szCs w:val="18"/>
                <w:lang w:val="en-US"/>
              </w:rPr>
              <w:t>Classification by Types of Fuel used.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44" w:type="pct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3A3779" w:rsidRPr="0087039B" w:rsidRDefault="0087039B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575" w:type="pct"/>
            <w:tcBorders>
              <w:left w:val="single" w:sz="12" w:space="0" w:color="auto"/>
            </w:tcBorders>
            <w:shd w:val="clear" w:color="auto" w:fill="FFFFFF" w:themeFill="background1"/>
          </w:tcPr>
          <w:p w:rsidR="003A3779" w:rsidRPr="007E4443" w:rsidRDefault="002000DB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ДП 1</w:t>
            </w:r>
          </w:p>
        </w:tc>
        <w:tc>
          <w:tcPr>
            <w:tcW w:w="302" w:type="pct"/>
            <w:gridSpan w:val="2"/>
            <w:tcBorders>
              <w:left w:val="single" w:sz="12" w:space="0" w:color="auto"/>
            </w:tcBorders>
            <w:shd w:val="clear" w:color="auto" w:fill="FFFFFF" w:themeFill="background1"/>
          </w:tcPr>
          <w:p w:rsidR="003A3779" w:rsidRPr="0087039B" w:rsidRDefault="0087039B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483" w:type="pct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 1-3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ДОП</w:t>
            </w:r>
            <w:proofErr w:type="gramEnd"/>
            <w:r>
              <w:rPr>
                <w:sz w:val="18"/>
                <w:szCs w:val="18"/>
              </w:rPr>
              <w:t xml:space="preserve"> 1-3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0C6F7C" w:rsidRDefault="000C6F7C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ЭР</w:t>
            </w:r>
            <w:proofErr w:type="gramStart"/>
            <w:r>
              <w:rPr>
                <w:rFonts w:eastAsia="Calibri"/>
                <w:sz w:val="18"/>
                <w:szCs w:val="18"/>
                <w:lang w:val="en-US"/>
              </w:rPr>
              <w:t>2</w:t>
            </w:r>
            <w:proofErr w:type="gramEnd"/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A3779" w:rsidRPr="007E4443" w:rsidTr="00BE220B">
        <w:trPr>
          <w:trHeight w:val="270"/>
        </w:trPr>
        <w:tc>
          <w:tcPr>
            <w:tcW w:w="148" w:type="pct"/>
            <w:vMerge/>
            <w:tcBorders>
              <w:left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4" w:type="pct"/>
            <w:vMerge/>
          </w:tcPr>
          <w:p w:rsidR="003A3779" w:rsidRPr="007E4443" w:rsidRDefault="003A3779" w:rsidP="007E4443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3A3779" w:rsidRPr="002B5721" w:rsidRDefault="0087039B" w:rsidP="00E4672E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</w:rPr>
              <w:t>Раздел 5</w:t>
            </w:r>
            <w:r w:rsidR="003A3779" w:rsidRPr="007E4443">
              <w:rPr>
                <w:rFonts w:eastAsia="Calibri"/>
                <w:b/>
                <w:sz w:val="18"/>
                <w:szCs w:val="18"/>
              </w:rPr>
              <w:t>.</w:t>
            </w:r>
            <w:r w:rsidR="00BE0115">
              <w:rPr>
                <w:b/>
                <w:lang w:val="en-US"/>
              </w:rPr>
              <w:t xml:space="preserve"> </w:t>
            </w:r>
            <w:r w:rsidR="002B5721">
              <w:rPr>
                <w:b/>
                <w:sz w:val="18"/>
                <w:szCs w:val="18"/>
                <w:lang w:val="en-US"/>
              </w:rPr>
              <w:t>Heat</w:t>
            </w:r>
            <w:r w:rsidR="002B5721">
              <w:rPr>
                <w:b/>
                <w:sz w:val="18"/>
                <w:szCs w:val="18"/>
              </w:rPr>
              <w:t xml:space="preserve"> </w:t>
            </w:r>
            <w:r w:rsidR="002B5721">
              <w:rPr>
                <w:b/>
                <w:sz w:val="18"/>
                <w:szCs w:val="18"/>
                <w:lang w:val="en-US"/>
              </w:rPr>
              <w:t>exchangers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66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4" w:type="pct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5" w:type="pct"/>
            <w:tcBorders>
              <w:left w:val="single" w:sz="12" w:space="0" w:color="auto"/>
            </w:tcBorders>
            <w:shd w:val="clear" w:color="auto" w:fill="FFFF66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3A3779" w:rsidRPr="00E4672E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85" w:type="pct"/>
            <w:gridSpan w:val="2"/>
            <w:shd w:val="clear" w:color="auto" w:fill="FFFF66"/>
          </w:tcPr>
          <w:p w:rsidR="003A3779" w:rsidRPr="007E4443" w:rsidRDefault="003A3779" w:rsidP="007E4443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3" w:type="pct"/>
            <w:tcBorders>
              <w:right w:val="single" w:sz="12" w:space="0" w:color="auto"/>
            </w:tcBorders>
            <w:shd w:val="clear" w:color="auto" w:fill="FFFF66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A3779" w:rsidRPr="007E4443" w:rsidTr="00BE220B">
        <w:trPr>
          <w:trHeight w:val="270"/>
        </w:trPr>
        <w:tc>
          <w:tcPr>
            <w:tcW w:w="148" w:type="pct"/>
            <w:vMerge/>
            <w:tcBorders>
              <w:left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4" w:type="pct"/>
            <w:vMerge/>
          </w:tcPr>
          <w:p w:rsidR="003A3779" w:rsidRPr="007E4443" w:rsidRDefault="003A3779" w:rsidP="007E4443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РД1-3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C82D42" w:rsidRDefault="002000DB" w:rsidP="007E4443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Практическое</w:t>
            </w:r>
            <w:r w:rsidRPr="00C82D42">
              <w:rPr>
                <w:rFonts w:eastAsia="Calibri"/>
                <w:sz w:val="18"/>
                <w:szCs w:val="18"/>
                <w:lang w:val="en-US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занятие</w:t>
            </w:r>
            <w:r w:rsidRPr="00C82D42">
              <w:rPr>
                <w:rFonts w:eastAsia="Calibri"/>
                <w:sz w:val="18"/>
                <w:szCs w:val="18"/>
                <w:lang w:val="en-US"/>
              </w:rPr>
              <w:t xml:space="preserve"> 2</w:t>
            </w:r>
            <w:r w:rsidR="003A3779" w:rsidRPr="00C82D42">
              <w:rPr>
                <w:rFonts w:eastAsia="Calibri"/>
                <w:sz w:val="18"/>
                <w:szCs w:val="18"/>
                <w:lang w:val="en-US"/>
              </w:rPr>
              <w:t>.</w:t>
            </w:r>
          </w:p>
          <w:p w:rsidR="003A3779" w:rsidRPr="00C82D42" w:rsidRDefault="003A3779" w:rsidP="002B5721">
            <w:pPr>
              <w:contextualSpacing/>
              <w:rPr>
                <w:rFonts w:eastAsia="Calibri"/>
                <w:i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i/>
                <w:sz w:val="18"/>
                <w:szCs w:val="18"/>
              </w:rPr>
              <w:t>Тема</w:t>
            </w:r>
            <w:r w:rsidR="00C82D42" w:rsidRPr="00C82D42">
              <w:rPr>
                <w:rFonts w:eastAsia="Calibri"/>
                <w:i/>
                <w:sz w:val="18"/>
                <w:szCs w:val="18"/>
                <w:lang w:val="en-US"/>
              </w:rPr>
              <w:t>:</w:t>
            </w:r>
            <w:r w:rsidRPr="00C82D42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="002B5721" w:rsidRPr="001330AC">
              <w:rPr>
                <w:i/>
                <w:color w:val="000000"/>
                <w:sz w:val="18"/>
                <w:szCs w:val="18"/>
                <w:lang w:val="en-US"/>
              </w:rPr>
              <w:t>What is a Heat exchanger? Fundamentals of Energy Recovery Ventilators. Wooden granules.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44" w:type="pct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87039B" w:rsidRDefault="0087039B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575" w:type="pct"/>
            <w:tcBorders>
              <w:left w:val="single" w:sz="12" w:space="0" w:color="auto"/>
            </w:tcBorders>
            <w:shd w:val="clear" w:color="auto" w:fill="FFFFFF" w:themeFill="background1"/>
          </w:tcPr>
          <w:p w:rsidR="003A3779" w:rsidRPr="007E4443" w:rsidRDefault="002000DB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ДП 1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87039B" w:rsidRDefault="0087039B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485" w:type="pct"/>
            <w:gridSpan w:val="2"/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 1-3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ДОП</w:t>
            </w:r>
            <w:proofErr w:type="gramEnd"/>
            <w:r>
              <w:rPr>
                <w:sz w:val="18"/>
                <w:szCs w:val="18"/>
              </w:rPr>
              <w:t xml:space="preserve"> 1-3</w:t>
            </w:r>
          </w:p>
        </w:tc>
        <w:tc>
          <w:tcPr>
            <w:tcW w:w="473" w:type="pct"/>
            <w:tcBorders>
              <w:right w:val="single" w:sz="12" w:space="0" w:color="auto"/>
            </w:tcBorders>
            <w:shd w:val="clear" w:color="auto" w:fill="FFFFFF" w:themeFill="background1"/>
          </w:tcPr>
          <w:p w:rsidR="003A3779" w:rsidRPr="000C6F7C" w:rsidRDefault="000C6F7C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ЭР</w:t>
            </w:r>
            <w:proofErr w:type="gramStart"/>
            <w:r>
              <w:rPr>
                <w:rFonts w:eastAsia="Calibri"/>
                <w:sz w:val="18"/>
                <w:szCs w:val="18"/>
                <w:lang w:val="en-US"/>
              </w:rPr>
              <w:t>2</w:t>
            </w:r>
            <w:proofErr w:type="gramEnd"/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A3779" w:rsidRPr="007E4443" w:rsidTr="00BE220B">
        <w:trPr>
          <w:trHeight w:val="210"/>
        </w:trPr>
        <w:tc>
          <w:tcPr>
            <w:tcW w:w="148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334" w:type="pct"/>
            <w:vMerge/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2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3A3779" w:rsidRPr="001330AC" w:rsidRDefault="003A3779" w:rsidP="001330AC">
            <w:pPr>
              <w:contextualSpacing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 xml:space="preserve">Раздел </w:t>
            </w:r>
            <w:r w:rsidR="0087039B">
              <w:rPr>
                <w:rFonts w:eastAsia="Calibri"/>
                <w:b/>
                <w:sz w:val="18"/>
                <w:szCs w:val="18"/>
              </w:rPr>
              <w:t>6</w:t>
            </w:r>
            <w:r>
              <w:rPr>
                <w:rFonts w:eastAsia="Calibri"/>
                <w:b/>
                <w:sz w:val="18"/>
                <w:szCs w:val="18"/>
              </w:rPr>
              <w:t xml:space="preserve">. </w:t>
            </w:r>
            <w:r w:rsidR="001330AC">
              <w:rPr>
                <w:rFonts w:eastAsia="Calibri"/>
                <w:b/>
                <w:sz w:val="18"/>
                <w:szCs w:val="18"/>
                <w:lang w:val="en-US"/>
              </w:rPr>
              <w:t>Revision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66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66"/>
          </w:tcPr>
          <w:p w:rsidR="003A3779" w:rsidRPr="00E4672E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3A3779" w:rsidRPr="007E4443" w:rsidRDefault="003A3779" w:rsidP="007E4443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FFFF66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A3779" w:rsidRPr="007E4443" w:rsidTr="00BE220B">
        <w:trPr>
          <w:trHeight w:val="195"/>
        </w:trPr>
        <w:tc>
          <w:tcPr>
            <w:tcW w:w="148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4" w:type="pct"/>
            <w:vMerge/>
            <w:shd w:val="clear" w:color="auto" w:fill="FFFFFF" w:themeFill="background1"/>
          </w:tcPr>
          <w:p w:rsidR="003A3779" w:rsidRPr="00E4672E" w:rsidRDefault="003A3779" w:rsidP="007E4443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РД1-3</w:t>
            </w:r>
          </w:p>
        </w:tc>
        <w:tc>
          <w:tcPr>
            <w:tcW w:w="212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2B5721" w:rsidRDefault="002000DB" w:rsidP="007E4443">
            <w:pPr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Практическое</w:t>
            </w:r>
            <w:r w:rsidRPr="002B5721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занятие</w:t>
            </w:r>
            <w:r w:rsidRPr="002B5721">
              <w:rPr>
                <w:rFonts w:eastAsia="Calibri"/>
                <w:sz w:val="18"/>
                <w:szCs w:val="18"/>
              </w:rPr>
              <w:t xml:space="preserve"> 3</w:t>
            </w:r>
            <w:r w:rsidR="003A3779" w:rsidRPr="002B5721">
              <w:rPr>
                <w:rFonts w:eastAsia="Calibri"/>
                <w:sz w:val="18"/>
                <w:szCs w:val="18"/>
              </w:rPr>
              <w:t>.</w:t>
            </w:r>
          </w:p>
          <w:p w:rsidR="003A3779" w:rsidRPr="001330AC" w:rsidRDefault="003A3779" w:rsidP="001330AC">
            <w:pPr>
              <w:contextualSpacing/>
              <w:rPr>
                <w:rFonts w:eastAsia="Calibri"/>
                <w:i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i/>
                <w:sz w:val="18"/>
                <w:szCs w:val="18"/>
              </w:rPr>
              <w:t>Тема</w:t>
            </w:r>
            <w:r w:rsidR="00C82D42" w:rsidRPr="00BE220B">
              <w:rPr>
                <w:color w:val="000000"/>
                <w:sz w:val="18"/>
                <w:szCs w:val="18"/>
              </w:rPr>
              <w:t xml:space="preserve">: </w:t>
            </w:r>
            <w:r w:rsidR="001330AC" w:rsidRPr="001330AC">
              <w:rPr>
                <w:i/>
                <w:color w:val="000000"/>
                <w:sz w:val="18"/>
                <w:szCs w:val="18"/>
                <w:lang w:val="en-US"/>
              </w:rPr>
              <w:t>Passive</w:t>
            </w:r>
            <w:r w:rsidR="001330AC" w:rsidRPr="00BE220B">
              <w:rPr>
                <w:i/>
                <w:color w:val="000000"/>
                <w:sz w:val="18"/>
                <w:szCs w:val="18"/>
              </w:rPr>
              <w:t xml:space="preserve"> </w:t>
            </w:r>
            <w:r w:rsidR="001330AC" w:rsidRPr="001330AC">
              <w:rPr>
                <w:i/>
                <w:color w:val="000000"/>
                <w:sz w:val="18"/>
                <w:szCs w:val="18"/>
                <w:lang w:val="en-US"/>
              </w:rPr>
              <w:t>voice</w:t>
            </w:r>
            <w:r w:rsidR="001330AC" w:rsidRPr="00BE220B">
              <w:rPr>
                <w:i/>
                <w:color w:val="000000"/>
                <w:sz w:val="18"/>
                <w:szCs w:val="18"/>
              </w:rPr>
              <w:t xml:space="preserve">. </w:t>
            </w:r>
            <w:r w:rsidR="001330AC" w:rsidRPr="001330AC">
              <w:rPr>
                <w:i/>
                <w:color w:val="000000"/>
                <w:sz w:val="18"/>
                <w:szCs w:val="18"/>
                <w:lang w:val="en-US"/>
              </w:rPr>
              <w:t>English tenses.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87039B" w:rsidRDefault="0087039B" w:rsidP="0087039B">
            <w:pPr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   -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3779" w:rsidRPr="007E4443" w:rsidRDefault="002000DB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ДП 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87039B" w:rsidRDefault="0087039B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 1-3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ДОП</w:t>
            </w:r>
            <w:proofErr w:type="gramEnd"/>
            <w:r>
              <w:rPr>
                <w:sz w:val="18"/>
                <w:szCs w:val="18"/>
              </w:rPr>
              <w:t xml:space="preserve"> 1-3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FFFFFF" w:themeFill="background1"/>
          </w:tcPr>
          <w:p w:rsidR="003A3779" w:rsidRPr="000C6F7C" w:rsidRDefault="000C6F7C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ЭР</w:t>
            </w:r>
            <w:proofErr w:type="gramStart"/>
            <w:r>
              <w:rPr>
                <w:rFonts w:eastAsia="Calibri"/>
                <w:sz w:val="18"/>
                <w:szCs w:val="18"/>
                <w:lang w:val="en-US"/>
              </w:rPr>
              <w:t>2</w:t>
            </w:r>
            <w:proofErr w:type="gramEnd"/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D1638B" w:rsidRPr="007E4443" w:rsidTr="00BE220B">
        <w:trPr>
          <w:trHeight w:val="195"/>
        </w:trPr>
        <w:tc>
          <w:tcPr>
            <w:tcW w:w="148" w:type="pct"/>
            <w:tcBorders>
              <w:left w:val="single" w:sz="12" w:space="0" w:color="auto"/>
            </w:tcBorders>
            <w:shd w:val="clear" w:color="auto" w:fill="FFFFFF" w:themeFill="background1"/>
          </w:tcPr>
          <w:p w:rsidR="00D1638B" w:rsidRPr="007E4443" w:rsidRDefault="00D1638B" w:rsidP="007E4443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4" w:type="pct"/>
            <w:shd w:val="clear" w:color="auto" w:fill="FFFFFF" w:themeFill="background1"/>
          </w:tcPr>
          <w:p w:rsidR="00D1638B" w:rsidRPr="00E4672E" w:rsidRDefault="00D1638B" w:rsidP="007E4443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1638B" w:rsidRPr="007E4443" w:rsidRDefault="00D1638B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2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D1638B" w:rsidRDefault="00D1638B" w:rsidP="007E4443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638B" w:rsidRPr="005878C7" w:rsidRDefault="00D1638B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D1638B" w:rsidRDefault="00D1638B" w:rsidP="0087039B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638B" w:rsidRDefault="00D1638B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D1638B" w:rsidRDefault="00D1638B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638B" w:rsidRDefault="00D1638B" w:rsidP="007E4443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FFFFFF" w:themeFill="background1"/>
          </w:tcPr>
          <w:p w:rsidR="00D1638B" w:rsidRDefault="00D1638B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A3779" w:rsidRPr="007E4443" w:rsidTr="00D1638B">
        <w:tc>
          <w:tcPr>
            <w:tcW w:w="148" w:type="pct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3A3779" w:rsidRPr="007E4443" w:rsidRDefault="003A3779" w:rsidP="007E4443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</w:tcPr>
          <w:p w:rsidR="003A3779" w:rsidRPr="007E4443" w:rsidRDefault="003A3779" w:rsidP="007E4443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2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b/>
                <w:sz w:val="18"/>
                <w:szCs w:val="18"/>
              </w:rPr>
              <w:t>Общий объем работы по дисциплине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A3779" w:rsidRPr="005878C7" w:rsidRDefault="00481ED0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146" w:type="pct"/>
            <w:gridSpan w:val="3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3A3779" w:rsidRPr="00D1638B" w:rsidRDefault="00D1638B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>6</w:t>
            </w:r>
            <w:r w:rsidR="00481ED0">
              <w:rPr>
                <w:rFonts w:eastAsia="Calibri"/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575" w:type="pct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A3779" w:rsidRPr="007E4443" w:rsidRDefault="00C555C6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555C6">
              <w:rPr>
                <w:rFonts w:eastAsia="Calibri"/>
                <w:b/>
                <w:sz w:val="18"/>
                <w:szCs w:val="18"/>
              </w:rPr>
              <w:t>100 + 15 ДП 1</w:t>
            </w:r>
          </w:p>
        </w:tc>
        <w:tc>
          <w:tcPr>
            <w:tcW w:w="485" w:type="pct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73" w:type="pct"/>
            <w:tcBorders>
              <w:right w:val="single" w:sz="12" w:space="0" w:color="000000"/>
            </w:tcBorders>
            <w:shd w:val="clear" w:color="auto" w:fill="D9D9D9" w:themeFill="background1" w:themeFillShade="D9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</w:tbl>
    <w:p w:rsidR="00451A92" w:rsidRDefault="00451A92" w:rsidP="004321FB">
      <w:pPr>
        <w:rPr>
          <w:b/>
          <w:sz w:val="20"/>
          <w:szCs w:val="20"/>
        </w:rPr>
      </w:pPr>
    </w:p>
    <w:p w:rsidR="00451A92" w:rsidRDefault="00451A92">
      <w:pPr>
        <w:widowControl/>
        <w:autoSpaceDE/>
        <w:autoSpaceDN/>
        <w:adjustRightInd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37394D" w:rsidRDefault="0037394D" w:rsidP="004321FB">
      <w:pPr>
        <w:rPr>
          <w:b/>
          <w:sz w:val="20"/>
          <w:szCs w:val="20"/>
        </w:rPr>
      </w:pPr>
    </w:p>
    <w:bookmarkEnd w:id="0"/>
    <w:p w:rsidR="0037394D" w:rsidRPr="00896129" w:rsidRDefault="0037394D" w:rsidP="0037394D">
      <w:pPr>
        <w:ind w:firstLine="709"/>
        <w:rPr>
          <w:b/>
          <w:sz w:val="20"/>
          <w:szCs w:val="20"/>
        </w:rPr>
      </w:pPr>
      <w:r w:rsidRPr="00896129">
        <w:rPr>
          <w:b/>
          <w:sz w:val="20"/>
          <w:szCs w:val="20"/>
        </w:rPr>
        <w:t>Информационное обеспечение:</w:t>
      </w:r>
    </w:p>
    <w:tbl>
      <w:tblPr>
        <w:tblW w:w="151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701"/>
        <w:gridCol w:w="6331"/>
        <w:gridCol w:w="136"/>
        <w:gridCol w:w="716"/>
        <w:gridCol w:w="2654"/>
        <w:gridCol w:w="4585"/>
      </w:tblGrid>
      <w:tr w:rsidR="0037394D" w:rsidRPr="00CB318A" w:rsidTr="00A6165A">
        <w:trPr>
          <w:jc w:val="center"/>
        </w:trPr>
        <w:tc>
          <w:tcPr>
            <w:tcW w:w="701" w:type="dxa"/>
            <w:tcBorders>
              <w:bottom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№ (код)</w:t>
            </w:r>
          </w:p>
        </w:tc>
        <w:tc>
          <w:tcPr>
            <w:tcW w:w="6331" w:type="dxa"/>
            <w:tcBorders>
              <w:bottom w:val="single" w:sz="12" w:space="0" w:color="auto"/>
              <w:right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Основная учебная литература (ОСН)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  <w:tc>
          <w:tcPr>
            <w:tcW w:w="716" w:type="dxa"/>
            <w:tcBorders>
              <w:left w:val="single" w:sz="4" w:space="0" w:color="auto"/>
              <w:bottom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№ (код)</w:t>
            </w:r>
          </w:p>
        </w:tc>
        <w:tc>
          <w:tcPr>
            <w:tcW w:w="2654" w:type="dxa"/>
            <w:tcBorders>
              <w:bottom w:val="single" w:sz="12" w:space="0" w:color="auto"/>
            </w:tcBorders>
          </w:tcPr>
          <w:p w:rsidR="0037394D" w:rsidRPr="00CB318A" w:rsidRDefault="00DE0AF3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Название электронного ресурса (Э</w:t>
            </w:r>
            <w:r w:rsidR="0037394D" w:rsidRPr="00CB318A">
              <w:rPr>
                <w:b/>
                <w:sz w:val="17"/>
                <w:szCs w:val="17"/>
              </w:rPr>
              <w:t>Р)</w:t>
            </w:r>
          </w:p>
        </w:tc>
        <w:tc>
          <w:tcPr>
            <w:tcW w:w="4585" w:type="dxa"/>
            <w:tcBorders>
              <w:bottom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Адрес ресурса</w:t>
            </w:r>
          </w:p>
        </w:tc>
      </w:tr>
      <w:tr w:rsidR="0037394D" w:rsidRPr="00CB318A" w:rsidTr="0097358F">
        <w:trPr>
          <w:trHeight w:val="676"/>
          <w:jc w:val="center"/>
        </w:trPr>
        <w:tc>
          <w:tcPr>
            <w:tcW w:w="701" w:type="dxa"/>
            <w:tcBorders>
              <w:top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ОСН 1</w:t>
            </w:r>
          </w:p>
        </w:tc>
        <w:tc>
          <w:tcPr>
            <w:tcW w:w="6331" w:type="dxa"/>
            <w:tcBorders>
              <w:top w:val="single" w:sz="12" w:space="0" w:color="auto"/>
              <w:right w:val="single" w:sz="4" w:space="0" w:color="auto"/>
            </w:tcBorders>
          </w:tcPr>
          <w:p w:rsidR="0037394D" w:rsidRPr="00982BD4" w:rsidRDefault="00323AA1" w:rsidP="00093E9A">
            <w:pPr>
              <w:widowControl/>
              <w:autoSpaceDE/>
              <w:autoSpaceDN/>
              <w:adjustRightInd/>
              <w:jc w:val="both"/>
              <w:rPr>
                <w:color w:val="333333"/>
                <w:sz w:val="17"/>
                <w:szCs w:val="17"/>
              </w:rPr>
            </w:pPr>
            <w:proofErr w:type="spellStart"/>
            <w:r w:rsidRPr="00323AA1">
              <w:rPr>
                <w:color w:val="333333"/>
                <w:sz w:val="17"/>
                <w:szCs w:val="17"/>
              </w:rPr>
              <w:t>Professional</w:t>
            </w:r>
            <w:proofErr w:type="spellEnd"/>
            <w:r w:rsidRPr="00323AA1">
              <w:rPr>
                <w:color w:val="333333"/>
                <w:sz w:val="17"/>
                <w:szCs w:val="17"/>
              </w:rPr>
              <w:t xml:space="preserve"> </w:t>
            </w:r>
            <w:proofErr w:type="spellStart"/>
            <w:r w:rsidRPr="00323AA1">
              <w:rPr>
                <w:color w:val="333333"/>
                <w:sz w:val="17"/>
                <w:szCs w:val="17"/>
              </w:rPr>
              <w:t>English</w:t>
            </w:r>
            <w:proofErr w:type="spellEnd"/>
            <w:r w:rsidRPr="00323AA1">
              <w:rPr>
                <w:color w:val="333333"/>
                <w:sz w:val="17"/>
                <w:szCs w:val="17"/>
              </w:rPr>
              <w:t xml:space="preserve"> </w:t>
            </w:r>
            <w:proofErr w:type="spellStart"/>
            <w:r w:rsidRPr="00323AA1">
              <w:rPr>
                <w:color w:val="333333"/>
                <w:sz w:val="17"/>
                <w:szCs w:val="17"/>
              </w:rPr>
              <w:t>for</w:t>
            </w:r>
            <w:proofErr w:type="spellEnd"/>
            <w:r w:rsidRPr="00323AA1">
              <w:rPr>
                <w:color w:val="333333"/>
                <w:sz w:val="17"/>
                <w:szCs w:val="17"/>
              </w:rPr>
              <w:t xml:space="preserve"> </w:t>
            </w:r>
            <w:proofErr w:type="spellStart"/>
            <w:r w:rsidRPr="00323AA1">
              <w:rPr>
                <w:color w:val="333333"/>
                <w:sz w:val="17"/>
                <w:szCs w:val="17"/>
              </w:rPr>
              <w:t>Technical</w:t>
            </w:r>
            <w:proofErr w:type="spellEnd"/>
            <w:r w:rsidRPr="00323AA1">
              <w:rPr>
                <w:color w:val="333333"/>
                <w:sz w:val="17"/>
                <w:szCs w:val="17"/>
              </w:rPr>
              <w:t xml:space="preserve"> </w:t>
            </w:r>
            <w:proofErr w:type="spellStart"/>
            <w:r w:rsidRPr="00323AA1">
              <w:rPr>
                <w:color w:val="333333"/>
                <w:sz w:val="17"/>
                <w:szCs w:val="17"/>
              </w:rPr>
              <w:t>University</w:t>
            </w:r>
            <w:proofErr w:type="spellEnd"/>
            <w:r w:rsidRPr="00323AA1">
              <w:rPr>
                <w:color w:val="333333"/>
                <w:sz w:val="17"/>
                <w:szCs w:val="17"/>
              </w:rPr>
              <w:t xml:space="preserve"> </w:t>
            </w:r>
            <w:proofErr w:type="spellStart"/>
            <w:r w:rsidRPr="00323AA1">
              <w:rPr>
                <w:color w:val="333333"/>
                <w:sz w:val="17"/>
                <w:szCs w:val="17"/>
              </w:rPr>
              <w:t>Students</w:t>
            </w:r>
            <w:proofErr w:type="spellEnd"/>
            <w:r w:rsidRPr="00323AA1">
              <w:rPr>
                <w:color w:val="333333"/>
                <w:sz w:val="17"/>
                <w:szCs w:val="17"/>
              </w:rPr>
              <w:t xml:space="preserve"> = Профессиональный английский язык для студентов технических вузов учебно-методическое пособие: / Национальный исследовательский Томский политехнический университет (ТПУ); сост. Н. Ю. </w:t>
            </w:r>
            <w:proofErr w:type="spellStart"/>
            <w:r w:rsidRPr="00323AA1">
              <w:rPr>
                <w:color w:val="333333"/>
                <w:sz w:val="17"/>
                <w:szCs w:val="17"/>
              </w:rPr>
              <w:t>Гутарева</w:t>
            </w:r>
            <w:proofErr w:type="spellEnd"/>
            <w:r w:rsidRPr="00323AA1">
              <w:rPr>
                <w:color w:val="333333"/>
                <w:sz w:val="17"/>
                <w:szCs w:val="17"/>
              </w:rPr>
              <w:t>, М. В. Куимова. – Томск: Изд-в</w:t>
            </w:r>
            <w:proofErr w:type="gramStart"/>
            <w:r w:rsidRPr="00323AA1">
              <w:rPr>
                <w:color w:val="333333"/>
                <w:sz w:val="17"/>
                <w:szCs w:val="17"/>
              </w:rPr>
              <w:t>о ООО</w:t>
            </w:r>
            <w:proofErr w:type="gramEnd"/>
            <w:r w:rsidRPr="00323AA1">
              <w:rPr>
                <w:color w:val="333333"/>
                <w:sz w:val="17"/>
                <w:szCs w:val="17"/>
              </w:rPr>
              <w:t xml:space="preserve"> «</w:t>
            </w:r>
            <w:proofErr w:type="spellStart"/>
            <w:r w:rsidRPr="00323AA1">
              <w:rPr>
                <w:color w:val="333333"/>
                <w:sz w:val="17"/>
                <w:szCs w:val="17"/>
              </w:rPr>
              <w:t>Рауш_мбХ</w:t>
            </w:r>
            <w:proofErr w:type="spellEnd"/>
            <w:r w:rsidRPr="00323AA1">
              <w:rPr>
                <w:color w:val="333333"/>
                <w:sz w:val="17"/>
                <w:szCs w:val="17"/>
              </w:rPr>
              <w:t xml:space="preserve">», 2011. – </w:t>
            </w:r>
            <w:proofErr w:type="spellStart"/>
            <w:r w:rsidRPr="00323AA1">
              <w:rPr>
                <w:color w:val="333333"/>
                <w:sz w:val="17"/>
                <w:szCs w:val="17"/>
              </w:rPr>
              <w:t>Part</w:t>
            </w:r>
            <w:proofErr w:type="spellEnd"/>
            <w:r w:rsidRPr="00323AA1">
              <w:rPr>
                <w:color w:val="333333"/>
                <w:sz w:val="17"/>
                <w:szCs w:val="17"/>
              </w:rPr>
              <w:t xml:space="preserve"> I. – Текст: электронный // URL: http://www.lib.tpu.ru/fulltext2/m/2011/m42</w:t>
            </w:r>
            <w:r w:rsidR="009454B7">
              <w:rPr>
                <w:color w:val="333333"/>
                <w:sz w:val="17"/>
                <w:szCs w:val="17"/>
              </w:rPr>
              <w:t>.pdf (дата обращения: 12.0</w:t>
            </w:r>
            <w:r w:rsidR="009454B7" w:rsidRPr="009454B7">
              <w:rPr>
                <w:color w:val="333333"/>
                <w:sz w:val="17"/>
                <w:szCs w:val="17"/>
              </w:rPr>
              <w:t>8</w:t>
            </w:r>
            <w:r w:rsidR="006D1E4F">
              <w:rPr>
                <w:color w:val="333333"/>
                <w:sz w:val="17"/>
                <w:szCs w:val="17"/>
              </w:rPr>
              <w:t>.2021</w:t>
            </w:r>
            <w:r w:rsidRPr="00323AA1">
              <w:rPr>
                <w:color w:val="333333"/>
                <w:sz w:val="17"/>
                <w:szCs w:val="17"/>
              </w:rPr>
              <w:t>). – Режим доступа из корпоративной сети ТПУ.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394D" w:rsidRPr="00093E9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37394D" w:rsidRPr="00C46B1D" w:rsidRDefault="00DE0AF3" w:rsidP="00CB318A">
            <w:pPr>
              <w:contextualSpacing/>
              <w:rPr>
                <w:sz w:val="17"/>
                <w:szCs w:val="17"/>
                <w:lang w:val="en-US"/>
              </w:rPr>
            </w:pPr>
            <w:r w:rsidRPr="00CB318A">
              <w:rPr>
                <w:sz w:val="17"/>
                <w:szCs w:val="17"/>
              </w:rPr>
              <w:t>Э</w:t>
            </w:r>
            <w:r w:rsidR="00C46B1D">
              <w:rPr>
                <w:sz w:val="17"/>
                <w:szCs w:val="17"/>
              </w:rPr>
              <w:t xml:space="preserve">Р </w:t>
            </w:r>
            <w:r w:rsidR="00C46B1D">
              <w:rPr>
                <w:sz w:val="17"/>
                <w:szCs w:val="17"/>
                <w:lang w:val="en-US"/>
              </w:rPr>
              <w:t>2</w:t>
            </w:r>
          </w:p>
        </w:tc>
        <w:tc>
          <w:tcPr>
            <w:tcW w:w="2654" w:type="dxa"/>
            <w:tcBorders>
              <w:top w:val="single" w:sz="12" w:space="0" w:color="auto"/>
              <w:bottom w:val="single" w:sz="4" w:space="0" w:color="auto"/>
            </w:tcBorders>
          </w:tcPr>
          <w:p w:rsidR="0037394D" w:rsidRPr="00A6165A" w:rsidRDefault="00C46B1D" w:rsidP="00CB318A">
            <w:pPr>
              <w:contextualSpacing/>
              <w:jc w:val="both"/>
              <w:rPr>
                <w:sz w:val="17"/>
                <w:szCs w:val="17"/>
              </w:rPr>
            </w:pPr>
            <w:r w:rsidRPr="00C46B1D">
              <w:rPr>
                <w:sz w:val="17"/>
                <w:szCs w:val="17"/>
              </w:rPr>
              <w:t xml:space="preserve">Электронный курс на платформе </w:t>
            </w:r>
            <w:proofErr w:type="spellStart"/>
            <w:r w:rsidRPr="00C46B1D">
              <w:rPr>
                <w:sz w:val="17"/>
                <w:szCs w:val="17"/>
              </w:rPr>
              <w:t>MOODLe</w:t>
            </w:r>
            <w:proofErr w:type="spellEnd"/>
            <w:r w:rsidRPr="00C46B1D">
              <w:rPr>
                <w:sz w:val="17"/>
                <w:szCs w:val="17"/>
              </w:rPr>
              <w:t xml:space="preserve"> «Профессиональный иностранный язык (английский). Часть 2.</w:t>
            </w:r>
          </w:p>
        </w:tc>
        <w:tc>
          <w:tcPr>
            <w:tcW w:w="4585" w:type="dxa"/>
            <w:tcBorders>
              <w:top w:val="single" w:sz="12" w:space="0" w:color="auto"/>
              <w:bottom w:val="single" w:sz="4" w:space="0" w:color="auto"/>
            </w:tcBorders>
          </w:tcPr>
          <w:p w:rsidR="00162B6C" w:rsidRPr="00162B6C" w:rsidRDefault="00162B6C" w:rsidP="00162B6C">
            <w:pPr>
              <w:rPr>
                <w:bCs/>
                <w:sz w:val="18"/>
                <w:szCs w:val="18"/>
              </w:rPr>
            </w:pPr>
            <w:r w:rsidRPr="00323AA1">
              <w:rPr>
                <w:bCs/>
                <w:sz w:val="18"/>
                <w:szCs w:val="18"/>
                <w:lang w:val="en-US"/>
              </w:rPr>
              <w:t>https</w:t>
            </w:r>
            <w:r w:rsidRPr="00323AA1">
              <w:rPr>
                <w:bCs/>
                <w:sz w:val="18"/>
                <w:szCs w:val="18"/>
              </w:rPr>
              <w:t>://</w:t>
            </w:r>
            <w:proofErr w:type="spellStart"/>
            <w:r w:rsidRPr="00323AA1">
              <w:rPr>
                <w:bCs/>
                <w:sz w:val="18"/>
                <w:szCs w:val="18"/>
                <w:lang w:val="en-US"/>
              </w:rPr>
              <w:t>eor</w:t>
            </w:r>
            <w:proofErr w:type="spellEnd"/>
            <w:r w:rsidRPr="00323AA1">
              <w:rPr>
                <w:bCs/>
                <w:sz w:val="18"/>
                <w:szCs w:val="18"/>
              </w:rPr>
              <w:t>.</w:t>
            </w:r>
            <w:proofErr w:type="spellStart"/>
            <w:r w:rsidRPr="00323AA1">
              <w:rPr>
                <w:bCs/>
                <w:sz w:val="18"/>
                <w:szCs w:val="18"/>
                <w:lang w:val="en-US"/>
              </w:rPr>
              <w:t>lms</w:t>
            </w:r>
            <w:proofErr w:type="spellEnd"/>
            <w:r w:rsidRPr="00323AA1">
              <w:rPr>
                <w:bCs/>
                <w:sz w:val="18"/>
                <w:szCs w:val="18"/>
              </w:rPr>
              <w:t>.</w:t>
            </w:r>
            <w:proofErr w:type="spellStart"/>
            <w:r w:rsidRPr="00323AA1">
              <w:rPr>
                <w:bCs/>
                <w:sz w:val="18"/>
                <w:szCs w:val="18"/>
                <w:lang w:val="en-US"/>
              </w:rPr>
              <w:t>tpu</w:t>
            </w:r>
            <w:proofErr w:type="spellEnd"/>
            <w:r w:rsidRPr="00323AA1">
              <w:rPr>
                <w:bCs/>
                <w:sz w:val="18"/>
                <w:szCs w:val="18"/>
              </w:rPr>
              <w:t>.</w:t>
            </w:r>
            <w:proofErr w:type="spellStart"/>
            <w:r w:rsidRPr="00323AA1">
              <w:rPr>
                <w:bCs/>
                <w:sz w:val="18"/>
                <w:szCs w:val="18"/>
                <w:lang w:val="en-US"/>
              </w:rPr>
              <w:t>ru</w:t>
            </w:r>
            <w:proofErr w:type="spellEnd"/>
            <w:r w:rsidRPr="00323AA1">
              <w:rPr>
                <w:bCs/>
                <w:sz w:val="18"/>
                <w:szCs w:val="18"/>
              </w:rPr>
              <w:t>/</w:t>
            </w:r>
            <w:r w:rsidRPr="00323AA1">
              <w:rPr>
                <w:bCs/>
                <w:sz w:val="18"/>
                <w:szCs w:val="18"/>
                <w:lang w:val="en-US"/>
              </w:rPr>
              <w:t>course</w:t>
            </w:r>
            <w:r w:rsidRPr="00323AA1">
              <w:rPr>
                <w:bCs/>
                <w:sz w:val="18"/>
                <w:szCs w:val="18"/>
              </w:rPr>
              <w:t>/</w:t>
            </w:r>
            <w:r w:rsidRPr="00323AA1">
              <w:rPr>
                <w:bCs/>
                <w:sz w:val="18"/>
                <w:szCs w:val="18"/>
                <w:lang w:val="en-US"/>
              </w:rPr>
              <w:t>view</w:t>
            </w:r>
            <w:r w:rsidRPr="00323AA1">
              <w:rPr>
                <w:bCs/>
                <w:sz w:val="18"/>
                <w:szCs w:val="18"/>
              </w:rPr>
              <w:t>.</w:t>
            </w:r>
            <w:proofErr w:type="spellStart"/>
            <w:r w:rsidRPr="00323AA1">
              <w:rPr>
                <w:bCs/>
                <w:sz w:val="18"/>
                <w:szCs w:val="18"/>
                <w:lang w:val="en-US"/>
              </w:rPr>
              <w:t>php</w:t>
            </w:r>
            <w:proofErr w:type="spellEnd"/>
            <w:r w:rsidRPr="00323AA1">
              <w:rPr>
                <w:bCs/>
                <w:sz w:val="18"/>
                <w:szCs w:val="18"/>
              </w:rPr>
              <w:t>?</w:t>
            </w:r>
            <w:r w:rsidRPr="00323AA1">
              <w:rPr>
                <w:bCs/>
                <w:sz w:val="18"/>
                <w:szCs w:val="18"/>
                <w:lang w:val="en-US"/>
              </w:rPr>
              <w:t>id</w:t>
            </w:r>
            <w:r w:rsidRPr="00323AA1">
              <w:rPr>
                <w:bCs/>
                <w:sz w:val="18"/>
                <w:szCs w:val="18"/>
              </w:rPr>
              <w:t>=885</w:t>
            </w:r>
          </w:p>
          <w:p w:rsidR="0037394D" w:rsidRPr="0097358F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</w:tr>
      <w:tr w:rsidR="0037394D" w:rsidRPr="00CB318A" w:rsidTr="00A6165A">
        <w:trPr>
          <w:trHeight w:val="421"/>
          <w:jc w:val="center"/>
        </w:trPr>
        <w:tc>
          <w:tcPr>
            <w:tcW w:w="701" w:type="dxa"/>
            <w:tcBorders>
              <w:bottom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ОСН 2</w:t>
            </w:r>
          </w:p>
        </w:tc>
        <w:tc>
          <w:tcPr>
            <w:tcW w:w="6331" w:type="dxa"/>
            <w:tcBorders>
              <w:bottom w:val="single" w:sz="4" w:space="0" w:color="auto"/>
              <w:right w:val="single" w:sz="4" w:space="0" w:color="auto"/>
            </w:tcBorders>
          </w:tcPr>
          <w:p w:rsidR="0037394D" w:rsidRPr="00093E9A" w:rsidRDefault="00093E9A" w:rsidP="00093E9A">
            <w:pPr>
              <w:pStyle w:val="afc"/>
              <w:spacing w:before="0" w:after="0"/>
              <w:contextualSpacing/>
              <w:jc w:val="both"/>
              <w:rPr>
                <w:sz w:val="17"/>
                <w:szCs w:val="17"/>
              </w:rPr>
            </w:pPr>
            <w:r w:rsidRPr="00093E9A">
              <w:rPr>
                <w:sz w:val="17"/>
                <w:szCs w:val="17"/>
                <w:lang w:val="en-US"/>
              </w:rPr>
              <w:t xml:space="preserve">English </w:t>
            </w:r>
            <w:proofErr w:type="spellStart"/>
            <w:r w:rsidRPr="00093E9A">
              <w:rPr>
                <w:sz w:val="17"/>
                <w:szCs w:val="17"/>
                <w:lang w:val="en-US"/>
              </w:rPr>
              <w:t>languagefor</w:t>
            </w:r>
            <w:proofErr w:type="spellEnd"/>
            <w:r w:rsidRPr="00093E9A">
              <w:rPr>
                <w:sz w:val="17"/>
                <w:szCs w:val="17"/>
                <w:lang w:val="en-US"/>
              </w:rPr>
              <w:t xml:space="preserve"> technical university students: mass media. </w:t>
            </w:r>
            <w:proofErr w:type="spellStart"/>
            <w:r w:rsidRPr="00093E9A">
              <w:rPr>
                <w:sz w:val="17"/>
                <w:szCs w:val="17"/>
              </w:rPr>
              <w:t>Technologically</w:t>
            </w:r>
            <w:proofErr w:type="spellEnd"/>
            <w:r w:rsidRPr="00093E9A">
              <w:rPr>
                <w:sz w:val="17"/>
                <w:szCs w:val="17"/>
              </w:rPr>
              <w:t xml:space="preserve"> </w:t>
            </w:r>
            <w:proofErr w:type="spellStart"/>
            <w:r w:rsidRPr="00093E9A">
              <w:rPr>
                <w:sz w:val="17"/>
                <w:szCs w:val="17"/>
              </w:rPr>
              <w:t>advanced</w:t>
            </w:r>
            <w:proofErr w:type="spellEnd"/>
            <w:r w:rsidRPr="00093E9A">
              <w:rPr>
                <w:sz w:val="17"/>
                <w:szCs w:val="17"/>
              </w:rPr>
              <w:t xml:space="preserve"> </w:t>
            </w:r>
            <w:proofErr w:type="spellStart"/>
            <w:r w:rsidRPr="00093E9A">
              <w:rPr>
                <w:sz w:val="17"/>
                <w:szCs w:val="17"/>
              </w:rPr>
              <w:t>world</w:t>
            </w:r>
            <w:proofErr w:type="spellEnd"/>
            <w:r w:rsidRPr="00093E9A">
              <w:rPr>
                <w:sz w:val="17"/>
                <w:szCs w:val="17"/>
              </w:rPr>
              <w:t xml:space="preserve"> = Английский язык для студентов технического вуза: средства массовой информации. Мир продвинутых технологий: учебное пособие для студентов среднего уровня / Томский политехнический университет (ТПУ)</w:t>
            </w:r>
            <w:proofErr w:type="gramStart"/>
            <w:r w:rsidRPr="00093E9A">
              <w:rPr>
                <w:sz w:val="17"/>
                <w:szCs w:val="17"/>
              </w:rPr>
              <w:t xml:space="preserve"> ;</w:t>
            </w:r>
            <w:proofErr w:type="gramEnd"/>
            <w:r w:rsidRPr="00093E9A">
              <w:rPr>
                <w:sz w:val="17"/>
                <w:szCs w:val="17"/>
              </w:rPr>
              <w:t xml:space="preserve"> сост. Ю. Ю. Ковалева, М. В. Куимова, Н. В. Сухорукова. – Томск: Изд-в</w:t>
            </w:r>
            <w:proofErr w:type="gramStart"/>
            <w:r w:rsidRPr="00093E9A">
              <w:rPr>
                <w:sz w:val="17"/>
                <w:szCs w:val="17"/>
              </w:rPr>
              <w:t>о ООО</w:t>
            </w:r>
            <w:proofErr w:type="gramEnd"/>
            <w:r w:rsidRPr="00093E9A">
              <w:rPr>
                <w:sz w:val="17"/>
                <w:szCs w:val="17"/>
              </w:rPr>
              <w:t xml:space="preserve"> "</w:t>
            </w:r>
            <w:proofErr w:type="spellStart"/>
            <w:r w:rsidRPr="00093E9A">
              <w:rPr>
                <w:sz w:val="17"/>
                <w:szCs w:val="17"/>
              </w:rPr>
              <w:t>Рауш_мбХ</w:t>
            </w:r>
            <w:proofErr w:type="spellEnd"/>
            <w:r w:rsidRPr="00093E9A">
              <w:rPr>
                <w:sz w:val="17"/>
                <w:szCs w:val="17"/>
              </w:rPr>
              <w:t xml:space="preserve">", 2010. – Текст: электронный // </w:t>
            </w:r>
            <w:r w:rsidRPr="00093E9A">
              <w:rPr>
                <w:sz w:val="17"/>
                <w:szCs w:val="17"/>
                <w:lang w:val="en-US"/>
              </w:rPr>
              <w:t>URL</w:t>
            </w:r>
            <w:r w:rsidRPr="00093E9A">
              <w:rPr>
                <w:sz w:val="17"/>
                <w:szCs w:val="17"/>
              </w:rPr>
              <w:t xml:space="preserve">: </w:t>
            </w:r>
            <w:r w:rsidRPr="00323AA1">
              <w:rPr>
                <w:sz w:val="17"/>
                <w:szCs w:val="17"/>
              </w:rPr>
              <w:t>http://www.lib.tpu.ru/fulltext2/m/2010/m89.pdf</w:t>
            </w:r>
            <w:r w:rsidRPr="00093E9A">
              <w:rPr>
                <w:rStyle w:val="ng-binding"/>
                <w:sz w:val="17"/>
                <w:szCs w:val="17"/>
              </w:rPr>
              <w:t xml:space="preserve"> </w:t>
            </w:r>
            <w:r w:rsidR="009454B7">
              <w:rPr>
                <w:sz w:val="17"/>
                <w:szCs w:val="17"/>
              </w:rPr>
              <w:t>(дата обращения: 17.0</w:t>
            </w:r>
            <w:r w:rsidR="009454B7" w:rsidRPr="009454B7">
              <w:rPr>
                <w:sz w:val="17"/>
                <w:szCs w:val="17"/>
              </w:rPr>
              <w:t>8</w:t>
            </w:r>
            <w:r w:rsidR="006D1E4F">
              <w:rPr>
                <w:sz w:val="17"/>
                <w:szCs w:val="17"/>
              </w:rPr>
              <w:t>.2021</w:t>
            </w:r>
            <w:r w:rsidRPr="00093E9A">
              <w:rPr>
                <w:sz w:val="17"/>
                <w:szCs w:val="17"/>
              </w:rPr>
              <w:t>). - Режим доступа: из корпоративной сети ТПУ.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093E9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394D" w:rsidRPr="00CB318A" w:rsidRDefault="00A6165A" w:rsidP="00CB318A">
            <w:pPr>
              <w:contextualSpacing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</w:t>
            </w:r>
          </w:p>
        </w:tc>
        <w:tc>
          <w:tcPr>
            <w:tcW w:w="26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</w:tr>
      <w:tr w:rsidR="0037394D" w:rsidRPr="00CB318A" w:rsidTr="00A6165A">
        <w:trPr>
          <w:jc w:val="center"/>
        </w:trPr>
        <w:tc>
          <w:tcPr>
            <w:tcW w:w="701" w:type="dxa"/>
            <w:tcBorders>
              <w:bottom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ОСН 3</w:t>
            </w:r>
          </w:p>
        </w:tc>
        <w:tc>
          <w:tcPr>
            <w:tcW w:w="6331" w:type="dxa"/>
            <w:tcBorders>
              <w:bottom w:val="single" w:sz="4" w:space="0" w:color="auto"/>
              <w:right w:val="single" w:sz="4" w:space="0" w:color="auto"/>
            </w:tcBorders>
          </w:tcPr>
          <w:p w:rsidR="0037394D" w:rsidRPr="00093E9A" w:rsidRDefault="002F23E8" w:rsidP="00093E9A">
            <w:pPr>
              <w:widowControl/>
              <w:autoSpaceDE/>
              <w:autoSpaceDN/>
              <w:adjustRightInd/>
              <w:jc w:val="both"/>
              <w:rPr>
                <w:sz w:val="17"/>
                <w:szCs w:val="17"/>
              </w:rPr>
            </w:pPr>
            <w:hyperlink r:id="rId6" w:tgtFrame="_blank" w:history="1">
              <w:r w:rsidR="00093E9A" w:rsidRPr="00323AA1">
                <w:rPr>
                  <w:rStyle w:val="af6"/>
                  <w:color w:val="auto"/>
                  <w:sz w:val="17"/>
                  <w:szCs w:val="17"/>
                  <w:u w:val="none"/>
                </w:rPr>
                <w:t>Демченко В. Н</w:t>
              </w:r>
            </w:hyperlink>
            <w:r w:rsidR="00093E9A" w:rsidRPr="00323AA1">
              <w:rPr>
                <w:sz w:val="17"/>
                <w:szCs w:val="17"/>
              </w:rPr>
              <w:t xml:space="preserve">. </w:t>
            </w:r>
            <w:r w:rsidR="00093E9A" w:rsidRPr="00093E9A">
              <w:rPr>
                <w:sz w:val="17"/>
                <w:szCs w:val="17"/>
              </w:rPr>
              <w:t xml:space="preserve">Пособие по грамматике и переводу научно-популярных и научных текстов на английском языке для студентов технических вузов = </w:t>
            </w:r>
            <w:proofErr w:type="spellStart"/>
            <w:r w:rsidR="00093E9A" w:rsidRPr="00093E9A">
              <w:rPr>
                <w:sz w:val="17"/>
                <w:szCs w:val="17"/>
              </w:rPr>
              <w:t>Grammar</w:t>
            </w:r>
            <w:proofErr w:type="spellEnd"/>
            <w:r w:rsidR="00093E9A" w:rsidRPr="00093E9A">
              <w:rPr>
                <w:sz w:val="17"/>
                <w:szCs w:val="17"/>
              </w:rPr>
              <w:t xml:space="preserve"> </w:t>
            </w:r>
            <w:proofErr w:type="spellStart"/>
            <w:r w:rsidR="00093E9A" w:rsidRPr="00093E9A">
              <w:rPr>
                <w:sz w:val="17"/>
                <w:szCs w:val="17"/>
              </w:rPr>
              <w:t>and</w:t>
            </w:r>
            <w:proofErr w:type="spellEnd"/>
            <w:r w:rsidR="00093E9A" w:rsidRPr="00093E9A">
              <w:rPr>
                <w:sz w:val="17"/>
                <w:szCs w:val="17"/>
              </w:rPr>
              <w:t xml:space="preserve"> </w:t>
            </w:r>
            <w:proofErr w:type="spellStart"/>
            <w:r w:rsidR="00093E9A" w:rsidRPr="00093E9A">
              <w:rPr>
                <w:sz w:val="17"/>
                <w:szCs w:val="17"/>
              </w:rPr>
              <w:t>translation</w:t>
            </w:r>
            <w:proofErr w:type="spellEnd"/>
            <w:r w:rsidR="00093E9A" w:rsidRPr="00093E9A">
              <w:rPr>
                <w:sz w:val="17"/>
                <w:szCs w:val="17"/>
              </w:rPr>
              <w:t xml:space="preserve"> </w:t>
            </w:r>
            <w:proofErr w:type="spellStart"/>
            <w:r w:rsidR="00093E9A" w:rsidRPr="00093E9A">
              <w:rPr>
                <w:sz w:val="17"/>
                <w:szCs w:val="17"/>
              </w:rPr>
              <w:t>of</w:t>
            </w:r>
            <w:proofErr w:type="spellEnd"/>
            <w:r w:rsidR="00093E9A" w:rsidRPr="00093E9A">
              <w:rPr>
                <w:sz w:val="17"/>
                <w:szCs w:val="17"/>
              </w:rPr>
              <w:t xml:space="preserve"> </w:t>
            </w:r>
            <w:proofErr w:type="spellStart"/>
            <w:r w:rsidR="00093E9A" w:rsidRPr="00093E9A">
              <w:rPr>
                <w:sz w:val="17"/>
                <w:szCs w:val="17"/>
              </w:rPr>
              <w:t>popular</w:t>
            </w:r>
            <w:proofErr w:type="spellEnd"/>
            <w:r w:rsidR="00093E9A" w:rsidRPr="00093E9A">
              <w:rPr>
                <w:sz w:val="17"/>
                <w:szCs w:val="17"/>
              </w:rPr>
              <w:t xml:space="preserve"> </w:t>
            </w:r>
            <w:proofErr w:type="spellStart"/>
            <w:r w:rsidR="00093E9A" w:rsidRPr="00093E9A">
              <w:rPr>
                <w:sz w:val="17"/>
                <w:szCs w:val="17"/>
              </w:rPr>
              <w:t>science</w:t>
            </w:r>
            <w:proofErr w:type="spellEnd"/>
            <w:r w:rsidR="00093E9A" w:rsidRPr="00093E9A">
              <w:rPr>
                <w:sz w:val="17"/>
                <w:szCs w:val="17"/>
              </w:rPr>
              <w:t xml:space="preserve"> </w:t>
            </w:r>
            <w:proofErr w:type="spellStart"/>
            <w:r w:rsidR="00093E9A" w:rsidRPr="00093E9A">
              <w:rPr>
                <w:sz w:val="17"/>
                <w:szCs w:val="17"/>
              </w:rPr>
              <w:t>and</w:t>
            </w:r>
            <w:proofErr w:type="spellEnd"/>
            <w:r w:rsidR="00093E9A" w:rsidRPr="00093E9A">
              <w:rPr>
                <w:sz w:val="17"/>
                <w:szCs w:val="17"/>
              </w:rPr>
              <w:t xml:space="preserve"> </w:t>
            </w:r>
            <w:proofErr w:type="spellStart"/>
            <w:r w:rsidR="00093E9A" w:rsidRPr="00093E9A">
              <w:rPr>
                <w:sz w:val="17"/>
                <w:szCs w:val="17"/>
              </w:rPr>
              <w:t>scientific</w:t>
            </w:r>
            <w:proofErr w:type="spellEnd"/>
            <w:r w:rsidR="00093E9A" w:rsidRPr="00093E9A">
              <w:rPr>
                <w:sz w:val="17"/>
                <w:szCs w:val="17"/>
              </w:rPr>
              <w:t xml:space="preserve"> </w:t>
            </w:r>
            <w:proofErr w:type="spellStart"/>
            <w:r w:rsidR="00093E9A" w:rsidRPr="00093E9A">
              <w:rPr>
                <w:sz w:val="17"/>
                <w:szCs w:val="17"/>
              </w:rPr>
              <w:t>English</w:t>
            </w:r>
            <w:proofErr w:type="spellEnd"/>
            <w:r w:rsidR="00093E9A" w:rsidRPr="00093E9A">
              <w:rPr>
                <w:sz w:val="17"/>
                <w:szCs w:val="17"/>
              </w:rPr>
              <w:t xml:space="preserve"> </w:t>
            </w:r>
            <w:proofErr w:type="spellStart"/>
            <w:r w:rsidR="00093E9A" w:rsidRPr="00093E9A">
              <w:rPr>
                <w:sz w:val="17"/>
                <w:szCs w:val="17"/>
              </w:rPr>
              <w:t>texts</w:t>
            </w:r>
            <w:proofErr w:type="spellEnd"/>
            <w:r w:rsidR="00093E9A" w:rsidRPr="00093E9A">
              <w:rPr>
                <w:sz w:val="17"/>
                <w:szCs w:val="17"/>
              </w:rPr>
              <w:t xml:space="preserve"> </w:t>
            </w:r>
            <w:proofErr w:type="spellStart"/>
            <w:r w:rsidR="00093E9A" w:rsidRPr="00093E9A">
              <w:rPr>
                <w:sz w:val="17"/>
                <w:szCs w:val="17"/>
              </w:rPr>
              <w:t>for</w:t>
            </w:r>
            <w:proofErr w:type="spellEnd"/>
            <w:r w:rsidR="00093E9A" w:rsidRPr="00093E9A">
              <w:rPr>
                <w:sz w:val="17"/>
                <w:szCs w:val="17"/>
              </w:rPr>
              <w:t xml:space="preserve"> </w:t>
            </w:r>
            <w:proofErr w:type="spellStart"/>
            <w:r w:rsidR="00093E9A" w:rsidRPr="00093E9A">
              <w:rPr>
                <w:sz w:val="17"/>
                <w:szCs w:val="17"/>
              </w:rPr>
              <w:t>technical</w:t>
            </w:r>
            <w:proofErr w:type="spellEnd"/>
            <w:r w:rsidR="00093E9A" w:rsidRPr="00093E9A">
              <w:rPr>
                <w:sz w:val="17"/>
                <w:szCs w:val="17"/>
              </w:rPr>
              <w:t xml:space="preserve"> </w:t>
            </w:r>
            <w:proofErr w:type="spellStart"/>
            <w:r w:rsidR="00093E9A" w:rsidRPr="00093E9A">
              <w:rPr>
                <w:sz w:val="17"/>
                <w:szCs w:val="17"/>
              </w:rPr>
              <w:t>university</w:t>
            </w:r>
            <w:proofErr w:type="spellEnd"/>
            <w:r w:rsidR="00093E9A" w:rsidRPr="00093E9A">
              <w:rPr>
                <w:sz w:val="17"/>
                <w:szCs w:val="17"/>
              </w:rPr>
              <w:t xml:space="preserve"> </w:t>
            </w:r>
            <w:proofErr w:type="spellStart"/>
            <w:r w:rsidR="00093E9A" w:rsidRPr="00093E9A">
              <w:rPr>
                <w:sz w:val="17"/>
                <w:szCs w:val="17"/>
              </w:rPr>
              <w:t>students</w:t>
            </w:r>
            <w:proofErr w:type="spellEnd"/>
            <w:r w:rsidR="00093E9A" w:rsidRPr="00093E9A">
              <w:rPr>
                <w:sz w:val="17"/>
                <w:szCs w:val="17"/>
              </w:rPr>
              <w:t xml:space="preserve">: учебное пособие / В. Н. Демченко; Национальный исследовательский Томский политехнический университет (ТПУ). – Томск: Изд-во ТПУ, 2011. – </w:t>
            </w:r>
            <w:r w:rsidR="00093E9A" w:rsidRPr="00093E9A">
              <w:rPr>
                <w:rStyle w:val="ng-binding"/>
                <w:sz w:val="17"/>
                <w:szCs w:val="17"/>
              </w:rPr>
              <w:t>Текст: электронный //</w:t>
            </w:r>
            <w:r w:rsidR="00093E9A" w:rsidRPr="00093E9A">
              <w:rPr>
                <w:sz w:val="17"/>
                <w:szCs w:val="17"/>
              </w:rPr>
              <w:t xml:space="preserve"> </w:t>
            </w:r>
            <w:r w:rsidR="00093E9A" w:rsidRPr="00093E9A">
              <w:rPr>
                <w:sz w:val="17"/>
                <w:szCs w:val="17"/>
                <w:lang w:val="en-US"/>
              </w:rPr>
              <w:t>URL</w:t>
            </w:r>
            <w:r w:rsidR="00093E9A" w:rsidRPr="00093E9A">
              <w:rPr>
                <w:sz w:val="17"/>
                <w:szCs w:val="17"/>
              </w:rPr>
              <w:t xml:space="preserve">: </w:t>
            </w:r>
            <w:r w:rsidR="00093E9A" w:rsidRPr="00323AA1">
              <w:rPr>
                <w:sz w:val="17"/>
                <w:szCs w:val="17"/>
              </w:rPr>
              <w:t>http://www.lib.tpu.ru/fulltext2/m/2011/m440.pdf</w:t>
            </w:r>
            <w:r w:rsidR="00093E9A" w:rsidRPr="00093E9A">
              <w:rPr>
                <w:sz w:val="17"/>
                <w:szCs w:val="17"/>
              </w:rPr>
              <w:t xml:space="preserve"> </w:t>
            </w:r>
            <w:r w:rsidR="009454B7">
              <w:rPr>
                <w:rStyle w:val="ng-binding"/>
                <w:sz w:val="17"/>
                <w:szCs w:val="17"/>
              </w:rPr>
              <w:t>(дата обращения: 19.0</w:t>
            </w:r>
            <w:r w:rsidR="009454B7" w:rsidRPr="009454B7">
              <w:rPr>
                <w:rStyle w:val="ng-binding"/>
                <w:sz w:val="17"/>
                <w:szCs w:val="17"/>
              </w:rPr>
              <w:t>8</w:t>
            </w:r>
            <w:r w:rsidR="006D1E4F">
              <w:rPr>
                <w:rStyle w:val="ng-binding"/>
                <w:sz w:val="17"/>
                <w:szCs w:val="17"/>
              </w:rPr>
              <w:t>.2021</w:t>
            </w:r>
            <w:r w:rsidR="00093E9A" w:rsidRPr="00093E9A">
              <w:rPr>
                <w:rStyle w:val="ng-binding"/>
                <w:sz w:val="17"/>
                <w:szCs w:val="17"/>
              </w:rPr>
              <w:t xml:space="preserve">). – Режим доступа: из корпоративной сети ТПУ. 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1673D" w:rsidRPr="00CB318A" w:rsidRDefault="00C1673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3A3779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</w:tr>
      <w:tr w:rsidR="0037394D" w:rsidRPr="00CB318A" w:rsidTr="00A6165A">
        <w:trPr>
          <w:jc w:val="center"/>
        </w:trPr>
        <w:tc>
          <w:tcPr>
            <w:tcW w:w="701" w:type="dxa"/>
            <w:tcBorders>
              <w:bottom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  <w:lang w:val="en-US"/>
              </w:rPr>
            </w:pPr>
            <w:r w:rsidRPr="00CB318A">
              <w:rPr>
                <w:b/>
                <w:sz w:val="17"/>
                <w:szCs w:val="17"/>
                <w:lang w:val="en-US"/>
              </w:rPr>
              <w:t>№(</w:t>
            </w:r>
            <w:r w:rsidRPr="00CB318A">
              <w:rPr>
                <w:b/>
                <w:sz w:val="17"/>
                <w:szCs w:val="17"/>
              </w:rPr>
              <w:t>код</w:t>
            </w:r>
            <w:r w:rsidRPr="00CB318A">
              <w:rPr>
                <w:b/>
                <w:sz w:val="17"/>
                <w:szCs w:val="17"/>
                <w:lang w:val="en-US"/>
              </w:rPr>
              <w:t>)</w:t>
            </w:r>
          </w:p>
        </w:tc>
        <w:tc>
          <w:tcPr>
            <w:tcW w:w="6331" w:type="dxa"/>
            <w:tcBorders>
              <w:bottom w:val="single" w:sz="12" w:space="0" w:color="auto"/>
              <w:right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Дополнительная учебная литература (</w:t>
            </w:r>
            <w:proofErr w:type="gramStart"/>
            <w:r w:rsidRPr="00CB318A">
              <w:rPr>
                <w:b/>
                <w:sz w:val="17"/>
                <w:szCs w:val="17"/>
              </w:rPr>
              <w:t>ДОП</w:t>
            </w:r>
            <w:proofErr w:type="gramEnd"/>
            <w:r w:rsidRPr="00CB318A">
              <w:rPr>
                <w:b/>
                <w:sz w:val="17"/>
                <w:szCs w:val="17"/>
              </w:rPr>
              <w:t>)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</w:tr>
      <w:tr w:rsidR="0037394D" w:rsidRPr="00CB318A" w:rsidTr="0097358F">
        <w:trPr>
          <w:trHeight w:val="1276"/>
          <w:jc w:val="center"/>
        </w:trPr>
        <w:tc>
          <w:tcPr>
            <w:tcW w:w="701" w:type="dxa"/>
            <w:tcBorders>
              <w:top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proofErr w:type="gramStart"/>
            <w:r w:rsidRPr="00CB318A">
              <w:rPr>
                <w:sz w:val="17"/>
                <w:szCs w:val="17"/>
              </w:rPr>
              <w:t>ДОП</w:t>
            </w:r>
            <w:proofErr w:type="gramEnd"/>
            <w:r w:rsidRPr="00CB318A">
              <w:rPr>
                <w:sz w:val="17"/>
                <w:szCs w:val="17"/>
              </w:rPr>
              <w:t xml:space="preserve"> 1</w:t>
            </w:r>
          </w:p>
        </w:tc>
        <w:tc>
          <w:tcPr>
            <w:tcW w:w="6331" w:type="dxa"/>
            <w:tcBorders>
              <w:top w:val="single" w:sz="12" w:space="0" w:color="auto"/>
              <w:right w:val="single" w:sz="4" w:space="0" w:color="auto"/>
            </w:tcBorders>
          </w:tcPr>
          <w:p w:rsidR="0037394D" w:rsidRPr="00093E9A" w:rsidRDefault="00093E9A" w:rsidP="00323AA1">
            <w:pPr>
              <w:pStyle w:val="afc"/>
              <w:spacing w:before="0" w:after="0"/>
              <w:contextualSpacing/>
              <w:jc w:val="both"/>
              <w:rPr>
                <w:sz w:val="17"/>
                <w:szCs w:val="17"/>
              </w:rPr>
            </w:pPr>
            <w:r w:rsidRPr="00093E9A">
              <w:rPr>
                <w:sz w:val="17"/>
                <w:szCs w:val="17"/>
              </w:rPr>
              <w:t xml:space="preserve">Английский язык. Пособие по говорению = </w:t>
            </w:r>
            <w:proofErr w:type="spellStart"/>
            <w:r w:rsidRPr="00093E9A">
              <w:rPr>
                <w:sz w:val="17"/>
                <w:szCs w:val="17"/>
              </w:rPr>
              <w:t>English</w:t>
            </w:r>
            <w:proofErr w:type="spellEnd"/>
            <w:r w:rsidRPr="00093E9A">
              <w:rPr>
                <w:sz w:val="17"/>
                <w:szCs w:val="17"/>
              </w:rPr>
              <w:t xml:space="preserve"> </w:t>
            </w:r>
            <w:proofErr w:type="spellStart"/>
            <w:r w:rsidRPr="00093E9A">
              <w:rPr>
                <w:sz w:val="17"/>
                <w:szCs w:val="17"/>
              </w:rPr>
              <w:t>language</w:t>
            </w:r>
            <w:proofErr w:type="spellEnd"/>
            <w:r w:rsidRPr="00093E9A">
              <w:rPr>
                <w:sz w:val="17"/>
                <w:szCs w:val="17"/>
              </w:rPr>
              <w:t xml:space="preserve">. </w:t>
            </w:r>
            <w:proofErr w:type="spellStart"/>
            <w:r w:rsidRPr="00093E9A">
              <w:rPr>
                <w:sz w:val="17"/>
                <w:szCs w:val="17"/>
              </w:rPr>
              <w:t>Preparing</w:t>
            </w:r>
            <w:proofErr w:type="spellEnd"/>
            <w:r w:rsidRPr="00093E9A">
              <w:rPr>
                <w:sz w:val="17"/>
                <w:szCs w:val="17"/>
              </w:rPr>
              <w:t xml:space="preserve"> </w:t>
            </w:r>
            <w:proofErr w:type="spellStart"/>
            <w:r w:rsidRPr="00093E9A">
              <w:rPr>
                <w:sz w:val="17"/>
                <w:szCs w:val="17"/>
              </w:rPr>
              <w:t>for</w:t>
            </w:r>
            <w:proofErr w:type="spellEnd"/>
            <w:r w:rsidRPr="00093E9A">
              <w:rPr>
                <w:sz w:val="17"/>
                <w:szCs w:val="17"/>
              </w:rPr>
              <w:t xml:space="preserve"> </w:t>
            </w:r>
            <w:proofErr w:type="spellStart"/>
            <w:r w:rsidRPr="00093E9A">
              <w:rPr>
                <w:sz w:val="17"/>
                <w:szCs w:val="17"/>
              </w:rPr>
              <w:t>Speaking</w:t>
            </w:r>
            <w:proofErr w:type="spellEnd"/>
            <w:r w:rsidRPr="00093E9A">
              <w:rPr>
                <w:sz w:val="17"/>
                <w:szCs w:val="17"/>
              </w:rPr>
              <w:t xml:space="preserve"> </w:t>
            </w:r>
            <w:proofErr w:type="spellStart"/>
            <w:r w:rsidRPr="00093E9A">
              <w:rPr>
                <w:sz w:val="17"/>
                <w:szCs w:val="17"/>
              </w:rPr>
              <w:t>Test</w:t>
            </w:r>
            <w:proofErr w:type="spellEnd"/>
            <w:r w:rsidRPr="00093E9A">
              <w:rPr>
                <w:sz w:val="17"/>
                <w:szCs w:val="17"/>
              </w:rPr>
              <w:t xml:space="preserve">: книга для студента: учебно-методическое пособие / Национальный исследовательский Томский политехнический университет (ТПУ), Институт природных ресурсов (ИПР), Кафедра иностранных языков (ИЯПР); сост. Н. С. Савицкая. – 2-е изд. – Томск: Изд-во ТПУ, 2013. – Текст: электронный // </w:t>
            </w:r>
            <w:r w:rsidRPr="00093E9A">
              <w:rPr>
                <w:sz w:val="17"/>
                <w:szCs w:val="17"/>
                <w:lang w:val="en-US"/>
              </w:rPr>
              <w:t>URL</w:t>
            </w:r>
            <w:r w:rsidRPr="00093E9A">
              <w:rPr>
                <w:sz w:val="17"/>
                <w:szCs w:val="17"/>
              </w:rPr>
              <w:t xml:space="preserve">: </w:t>
            </w:r>
            <w:r w:rsidRPr="00323AA1">
              <w:rPr>
                <w:sz w:val="17"/>
                <w:szCs w:val="17"/>
              </w:rPr>
              <w:t>http://www.lib.tpu.ru/fulltext2/m/2013/m326.pdf</w:t>
            </w:r>
            <w:r w:rsidRPr="00093E9A">
              <w:rPr>
                <w:sz w:val="17"/>
                <w:szCs w:val="17"/>
              </w:rPr>
              <w:t xml:space="preserve"> </w:t>
            </w:r>
            <w:r w:rsidR="009454B7">
              <w:rPr>
                <w:sz w:val="17"/>
                <w:szCs w:val="17"/>
              </w:rPr>
              <w:t>(дата обращения: 19.0</w:t>
            </w:r>
            <w:r w:rsidR="009454B7" w:rsidRPr="009454B7">
              <w:rPr>
                <w:sz w:val="17"/>
                <w:szCs w:val="17"/>
              </w:rPr>
              <w:t>8</w:t>
            </w:r>
            <w:r w:rsidR="006D1E4F">
              <w:rPr>
                <w:sz w:val="17"/>
                <w:szCs w:val="17"/>
              </w:rPr>
              <w:t>.2021</w:t>
            </w:r>
            <w:r w:rsidR="00323AA1" w:rsidRPr="00323AA1">
              <w:rPr>
                <w:sz w:val="17"/>
                <w:szCs w:val="17"/>
              </w:rPr>
              <w:t xml:space="preserve">). - Режим доступа: из корпоративной сети ТПУ. </w:t>
            </w:r>
            <w:r w:rsidR="00323AA1">
              <w:rPr>
                <w:sz w:val="17"/>
                <w:szCs w:val="17"/>
              </w:rPr>
              <w:t xml:space="preserve"> 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3A3779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3A3779" w:rsidRDefault="0037394D" w:rsidP="00CB318A">
            <w:pPr>
              <w:pStyle w:val="Style8"/>
              <w:widowControl/>
              <w:tabs>
                <w:tab w:val="left" w:leader="underscore" w:pos="4262"/>
                <w:tab w:val="left" w:pos="7570"/>
              </w:tabs>
              <w:spacing w:line="240" w:lineRule="auto"/>
              <w:contextualSpacing/>
              <w:rPr>
                <w:sz w:val="17"/>
                <w:szCs w:val="17"/>
              </w:rPr>
            </w:pPr>
          </w:p>
        </w:tc>
      </w:tr>
      <w:tr w:rsidR="0037394D" w:rsidRPr="00CB318A" w:rsidTr="00A6165A">
        <w:trPr>
          <w:jc w:val="center"/>
        </w:trPr>
        <w:tc>
          <w:tcPr>
            <w:tcW w:w="701" w:type="dxa"/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proofErr w:type="gramStart"/>
            <w:r w:rsidRPr="00CB318A">
              <w:rPr>
                <w:sz w:val="17"/>
                <w:szCs w:val="17"/>
              </w:rPr>
              <w:t>ДОП</w:t>
            </w:r>
            <w:proofErr w:type="gramEnd"/>
            <w:r w:rsidRPr="00CB318A">
              <w:rPr>
                <w:sz w:val="17"/>
                <w:szCs w:val="17"/>
              </w:rPr>
              <w:t xml:space="preserve"> 2</w:t>
            </w:r>
          </w:p>
        </w:tc>
        <w:tc>
          <w:tcPr>
            <w:tcW w:w="6331" w:type="dxa"/>
            <w:tcBorders>
              <w:right w:val="single" w:sz="4" w:space="0" w:color="auto"/>
            </w:tcBorders>
          </w:tcPr>
          <w:p w:rsidR="0037394D" w:rsidRPr="00093E9A" w:rsidRDefault="00093E9A" w:rsidP="0097358F">
            <w:pPr>
              <w:widowControl/>
              <w:autoSpaceDE/>
              <w:autoSpaceDN/>
              <w:adjustRightInd/>
              <w:contextualSpacing/>
              <w:jc w:val="both"/>
              <w:rPr>
                <w:sz w:val="17"/>
                <w:szCs w:val="17"/>
              </w:rPr>
            </w:pPr>
            <w:r w:rsidRPr="00093E9A">
              <w:rPr>
                <w:sz w:val="17"/>
                <w:szCs w:val="17"/>
              </w:rPr>
              <w:t xml:space="preserve">Кулагина Е. В. Подготовка к TOEFL. Пособие по грамматике = </w:t>
            </w:r>
            <w:proofErr w:type="spellStart"/>
            <w:r w:rsidRPr="00093E9A">
              <w:rPr>
                <w:sz w:val="17"/>
                <w:szCs w:val="17"/>
              </w:rPr>
              <w:t>Grammar</w:t>
            </w:r>
            <w:proofErr w:type="spellEnd"/>
            <w:r w:rsidRPr="00093E9A">
              <w:rPr>
                <w:sz w:val="17"/>
                <w:szCs w:val="17"/>
              </w:rPr>
              <w:t xml:space="preserve"> </w:t>
            </w:r>
            <w:proofErr w:type="spellStart"/>
            <w:r w:rsidRPr="00093E9A">
              <w:rPr>
                <w:sz w:val="17"/>
                <w:szCs w:val="17"/>
              </w:rPr>
              <w:t>Guide</w:t>
            </w:r>
            <w:proofErr w:type="spellEnd"/>
            <w:r w:rsidRPr="00093E9A">
              <w:rPr>
                <w:sz w:val="17"/>
                <w:szCs w:val="17"/>
              </w:rPr>
              <w:t xml:space="preserve"> </w:t>
            </w:r>
            <w:proofErr w:type="spellStart"/>
            <w:r w:rsidRPr="00093E9A">
              <w:rPr>
                <w:sz w:val="17"/>
                <w:szCs w:val="17"/>
              </w:rPr>
              <w:t>to</w:t>
            </w:r>
            <w:proofErr w:type="spellEnd"/>
            <w:r w:rsidRPr="00093E9A">
              <w:rPr>
                <w:sz w:val="17"/>
                <w:szCs w:val="17"/>
              </w:rPr>
              <w:t xml:space="preserve"> TOEFL: книга для студента / Е. В. Кулагина, В. Е. Миронова. – Национальный исследовательский Томский политехнический университет (ТПУ). – Томск: Изд-во ТПУ, 2015. – Текст: электронный // </w:t>
            </w:r>
            <w:r w:rsidRPr="00093E9A">
              <w:rPr>
                <w:color w:val="333333"/>
                <w:sz w:val="17"/>
                <w:szCs w:val="17"/>
                <w:shd w:val="clear" w:color="auto" w:fill="FFFFFF"/>
                <w:lang w:val="en-US"/>
              </w:rPr>
              <w:t>URL</w:t>
            </w:r>
            <w:r w:rsidRPr="00093E9A">
              <w:rPr>
                <w:color w:val="333333"/>
                <w:sz w:val="17"/>
                <w:szCs w:val="17"/>
                <w:shd w:val="clear" w:color="auto" w:fill="FFFFFF"/>
              </w:rPr>
              <w:t xml:space="preserve">: </w:t>
            </w:r>
            <w:r w:rsidRPr="00323AA1">
              <w:rPr>
                <w:sz w:val="17"/>
                <w:szCs w:val="17"/>
              </w:rPr>
              <w:t>http://www.lib.tpu.ru/fulltext2/m/2015/m215.pdf</w:t>
            </w:r>
            <w:r w:rsidR="009454B7">
              <w:rPr>
                <w:sz w:val="17"/>
                <w:szCs w:val="17"/>
              </w:rPr>
              <w:t xml:space="preserve"> (дата обращения: 19.0</w:t>
            </w:r>
            <w:r w:rsidR="009454B7" w:rsidRPr="009454B7">
              <w:rPr>
                <w:sz w:val="17"/>
                <w:szCs w:val="17"/>
              </w:rPr>
              <w:t>8</w:t>
            </w:r>
            <w:r w:rsidR="006D1E4F">
              <w:rPr>
                <w:sz w:val="17"/>
                <w:szCs w:val="17"/>
              </w:rPr>
              <w:t>.2021</w:t>
            </w:r>
            <w:r w:rsidRPr="00093E9A">
              <w:rPr>
                <w:sz w:val="17"/>
                <w:szCs w:val="17"/>
              </w:rPr>
              <w:t>). - Режим доступа: из корпоративной сети ТПУ.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093E9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3A3779" w:rsidRDefault="0037394D" w:rsidP="00CB318A">
            <w:pPr>
              <w:pStyle w:val="Style8"/>
              <w:widowControl/>
              <w:tabs>
                <w:tab w:val="left" w:leader="underscore" w:pos="4262"/>
                <w:tab w:val="left" w:pos="7570"/>
              </w:tabs>
              <w:spacing w:line="240" w:lineRule="auto"/>
              <w:contextualSpacing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3A3779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</w:tr>
      <w:tr w:rsidR="0037394D" w:rsidRPr="00EB3640" w:rsidTr="00A6165A">
        <w:trPr>
          <w:jc w:val="center"/>
        </w:trPr>
        <w:tc>
          <w:tcPr>
            <w:tcW w:w="701" w:type="dxa"/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proofErr w:type="gramStart"/>
            <w:r w:rsidRPr="00CB318A">
              <w:rPr>
                <w:sz w:val="17"/>
                <w:szCs w:val="17"/>
              </w:rPr>
              <w:t>ДОП</w:t>
            </w:r>
            <w:proofErr w:type="gramEnd"/>
            <w:r w:rsidRPr="00CB318A">
              <w:rPr>
                <w:sz w:val="17"/>
                <w:szCs w:val="17"/>
              </w:rPr>
              <w:t xml:space="preserve"> 3</w:t>
            </w:r>
          </w:p>
        </w:tc>
        <w:tc>
          <w:tcPr>
            <w:tcW w:w="6331" w:type="dxa"/>
            <w:tcBorders>
              <w:right w:val="single" w:sz="4" w:space="0" w:color="auto"/>
            </w:tcBorders>
          </w:tcPr>
          <w:p w:rsidR="0037394D" w:rsidRPr="00093E9A" w:rsidRDefault="00093E9A" w:rsidP="0097358F">
            <w:pPr>
              <w:widowControl/>
              <w:autoSpaceDE/>
              <w:autoSpaceDN/>
              <w:adjustRightInd/>
              <w:contextualSpacing/>
              <w:jc w:val="both"/>
              <w:rPr>
                <w:color w:val="000000"/>
                <w:spacing w:val="-3"/>
                <w:sz w:val="17"/>
                <w:szCs w:val="17"/>
              </w:rPr>
            </w:pPr>
            <w:r w:rsidRPr="00093E9A">
              <w:rPr>
                <w:sz w:val="17"/>
                <w:szCs w:val="17"/>
              </w:rPr>
              <w:t>Михайлова</w:t>
            </w:r>
            <w:r w:rsidRPr="00093E9A">
              <w:rPr>
                <w:sz w:val="17"/>
                <w:szCs w:val="17"/>
                <w:lang w:val="en-US"/>
              </w:rPr>
              <w:t xml:space="preserve"> </w:t>
            </w:r>
            <w:r w:rsidRPr="00093E9A">
              <w:rPr>
                <w:sz w:val="17"/>
                <w:szCs w:val="17"/>
              </w:rPr>
              <w:t>О</w:t>
            </w:r>
            <w:r w:rsidRPr="00093E9A">
              <w:rPr>
                <w:sz w:val="17"/>
                <w:szCs w:val="17"/>
                <w:lang w:val="en-US"/>
              </w:rPr>
              <w:t xml:space="preserve">. </w:t>
            </w:r>
            <w:r w:rsidRPr="00093E9A">
              <w:rPr>
                <w:sz w:val="17"/>
                <w:szCs w:val="17"/>
              </w:rPr>
              <w:t>В</w:t>
            </w:r>
            <w:r w:rsidRPr="00093E9A">
              <w:rPr>
                <w:sz w:val="17"/>
                <w:szCs w:val="17"/>
                <w:lang w:val="en-US"/>
              </w:rPr>
              <w:t xml:space="preserve">., </w:t>
            </w:r>
            <w:proofErr w:type="spellStart"/>
            <w:r w:rsidRPr="00093E9A">
              <w:rPr>
                <w:sz w:val="17"/>
                <w:szCs w:val="17"/>
              </w:rPr>
              <w:t>Ступникова</w:t>
            </w:r>
            <w:proofErr w:type="spellEnd"/>
            <w:r w:rsidRPr="00093E9A">
              <w:rPr>
                <w:sz w:val="17"/>
                <w:szCs w:val="17"/>
                <w:lang w:val="en-US"/>
              </w:rPr>
              <w:t xml:space="preserve"> </w:t>
            </w:r>
            <w:r w:rsidRPr="00093E9A">
              <w:rPr>
                <w:sz w:val="17"/>
                <w:szCs w:val="17"/>
              </w:rPr>
              <w:t>О</w:t>
            </w:r>
            <w:r w:rsidRPr="00093E9A">
              <w:rPr>
                <w:sz w:val="17"/>
                <w:szCs w:val="17"/>
                <w:lang w:val="en-US"/>
              </w:rPr>
              <w:t xml:space="preserve">. </w:t>
            </w:r>
            <w:r w:rsidRPr="00093E9A">
              <w:rPr>
                <w:sz w:val="17"/>
                <w:szCs w:val="17"/>
              </w:rPr>
              <w:t>Б</w:t>
            </w:r>
            <w:r w:rsidRPr="00093E9A">
              <w:rPr>
                <w:sz w:val="17"/>
                <w:szCs w:val="17"/>
                <w:lang w:val="en-US"/>
              </w:rPr>
              <w:t>. Texts for Reading and Discussion. Part</w:t>
            </w:r>
            <w:r w:rsidRPr="00093E9A">
              <w:rPr>
                <w:sz w:val="17"/>
                <w:szCs w:val="17"/>
              </w:rPr>
              <w:t xml:space="preserve"> 1 = Тексты для чтения и обсуждении. Часть 1. – Национальный исследовательский Томский политехнический университет (ТПУ). – Томск: Изд-во ТПУ, 2014. – Текст: электронный // </w:t>
            </w:r>
            <w:r w:rsidRPr="00093E9A">
              <w:rPr>
                <w:sz w:val="17"/>
                <w:szCs w:val="17"/>
                <w:lang w:val="en-US"/>
              </w:rPr>
              <w:t>URL</w:t>
            </w:r>
            <w:r w:rsidRPr="00093E9A">
              <w:rPr>
                <w:sz w:val="17"/>
                <w:szCs w:val="17"/>
              </w:rPr>
              <w:t xml:space="preserve">: </w:t>
            </w:r>
            <w:r w:rsidRPr="00323AA1">
              <w:rPr>
                <w:sz w:val="17"/>
                <w:szCs w:val="17"/>
              </w:rPr>
              <w:t>http://www.lib.tpu.ru/fulltext2/m/2014/m434.pdf</w:t>
            </w:r>
            <w:r w:rsidR="009454B7">
              <w:rPr>
                <w:rStyle w:val="ng-binding"/>
                <w:sz w:val="17"/>
                <w:szCs w:val="17"/>
              </w:rPr>
              <w:t xml:space="preserve"> (дата обращения: 19.0</w:t>
            </w:r>
            <w:r w:rsidR="009454B7" w:rsidRPr="009454B7">
              <w:rPr>
                <w:rStyle w:val="ng-binding"/>
                <w:sz w:val="17"/>
                <w:szCs w:val="17"/>
              </w:rPr>
              <w:t>8</w:t>
            </w:r>
            <w:r w:rsidR="006D1E4F">
              <w:rPr>
                <w:rStyle w:val="ng-binding"/>
                <w:sz w:val="17"/>
                <w:szCs w:val="17"/>
              </w:rPr>
              <w:t>.2021</w:t>
            </w:r>
            <w:r w:rsidRPr="00093E9A">
              <w:rPr>
                <w:rStyle w:val="ng-binding"/>
                <w:sz w:val="17"/>
                <w:szCs w:val="17"/>
              </w:rPr>
              <w:t>). - Режим доступа: из корпоративной сети ТПУ.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3A3779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3A3779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</w:tr>
    </w:tbl>
    <w:p w:rsidR="00ED48E1" w:rsidRPr="0071611E" w:rsidRDefault="00ED48E1" w:rsidP="004F5027"/>
    <w:p w:rsidR="00A17527" w:rsidRPr="009A0DE6" w:rsidRDefault="000E4CCA" w:rsidP="004F5027">
      <w:r>
        <w:t>Разработчик: старший преподаватель</w:t>
      </w:r>
      <w:r w:rsidR="00A17527">
        <w:t xml:space="preserve"> </w:t>
      </w:r>
      <w:r w:rsidR="00C34881">
        <w:t xml:space="preserve">ОИЯ ШБИП </w:t>
      </w:r>
      <w:r>
        <w:t>ТПУ</w:t>
      </w:r>
      <w:r w:rsidRPr="00C42FF7">
        <w:t xml:space="preserve"> </w:t>
      </w:r>
      <w:r w:rsidRPr="00C42FF7">
        <w:tab/>
      </w:r>
      <w:r>
        <w:rPr>
          <w:noProof/>
        </w:rPr>
        <w:tab/>
      </w:r>
      <w:r>
        <w:rPr>
          <w:noProof/>
        </w:rPr>
        <w:tab/>
        <w:t xml:space="preserve"> 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462D1A">
        <w:t xml:space="preserve">Е.В. Якименко </w:t>
      </w:r>
    </w:p>
    <w:p w:rsidR="00454436" w:rsidRDefault="00454436" w:rsidP="00454436">
      <w:pPr>
        <w:ind w:left="708" w:firstLine="708"/>
      </w:pPr>
    </w:p>
    <w:p w:rsidR="003608C2" w:rsidRDefault="009454B7">
      <w:r>
        <w:t>29.0</w:t>
      </w:r>
      <w:r>
        <w:rPr>
          <w:lang w:val="en-US"/>
        </w:rPr>
        <w:t>8</w:t>
      </w:r>
      <w:r w:rsidR="006D1E4F">
        <w:t>.2021</w:t>
      </w:r>
    </w:p>
    <w:sectPr w:rsidR="003608C2" w:rsidSect="00DB6AB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FreeSans">
    <w:altName w:val="Arial"/>
    <w:charset w:val="01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D836105A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color w:val="000000"/>
        <w:spacing w:val="-3"/>
        <w:sz w:val="28"/>
        <w:szCs w:val="28"/>
        <w:lang w:val="en-US"/>
      </w:rPr>
    </w:lvl>
  </w:abstractNum>
  <w:abstractNum w:abstractNumId="2">
    <w:nsid w:val="00000003"/>
    <w:multiLevelType w:val="singleLevel"/>
    <w:tmpl w:val="1DBE63D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8"/>
        <w:lang w:val="en-US"/>
      </w:rPr>
    </w:lvl>
  </w:abstractNum>
  <w:abstractNum w:abstractNumId="3">
    <w:nsid w:val="00000004"/>
    <w:multiLevelType w:val="singleLevel"/>
    <w:tmpl w:val="0000000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</w:abstractNum>
  <w:abstractNum w:abstractNumId="4">
    <w:nsid w:val="00000005"/>
    <w:multiLevelType w:val="single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multilevel"/>
    <w:tmpl w:val="00000006"/>
    <w:name w:val="WW8Num18"/>
    <w:lvl w:ilvl="0">
      <w:start w:val="6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4"/>
      <w:numFmt w:val="decimal"/>
      <w:lvlText w:val="%1.%2"/>
      <w:lvlJc w:val="left"/>
      <w:pPr>
        <w:tabs>
          <w:tab w:val="num" w:pos="0"/>
        </w:tabs>
        <w:ind w:left="1789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54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322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73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51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92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69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472" w:hanging="2160"/>
      </w:pPr>
    </w:lvl>
  </w:abstractNum>
  <w:abstractNum w:abstractNumId="6">
    <w:nsid w:val="00000007"/>
    <w:multiLevelType w:val="singleLevel"/>
    <w:tmpl w:val="00000007"/>
    <w:name w:val="WW8Num3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8"/>
        <w:szCs w:val="28"/>
      </w:rPr>
    </w:lvl>
  </w:abstractNum>
  <w:abstractNum w:abstractNumId="7">
    <w:nsid w:val="00000008"/>
    <w:multiLevelType w:val="singleLevel"/>
    <w:tmpl w:val="00000008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 w:cs="Symbol"/>
      </w:rPr>
    </w:lvl>
  </w:abstractNum>
  <w:abstractNum w:abstractNumId="8">
    <w:nsid w:val="00000009"/>
    <w:multiLevelType w:val="singleLevel"/>
    <w:tmpl w:val="00000009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/>
      </w:rPr>
    </w:lvl>
  </w:abstractNum>
  <w:abstractNum w:abstractNumId="9">
    <w:nsid w:val="0000000B"/>
    <w:multiLevelType w:val="singleLevel"/>
    <w:tmpl w:val="0000000B"/>
    <w:lvl w:ilvl="0"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cs="Symbol"/>
      </w:rPr>
    </w:lvl>
  </w:abstractNum>
  <w:abstractNum w:abstractNumId="10">
    <w:nsid w:val="0000000C"/>
    <w:multiLevelType w:val="singleLevel"/>
    <w:tmpl w:val="0000000C"/>
    <w:lvl w:ilvl="0"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/>
      </w:rPr>
    </w:lvl>
  </w:abstractNum>
  <w:abstractNum w:abstractNumId="11">
    <w:nsid w:val="010F46F3"/>
    <w:multiLevelType w:val="hybridMultilevel"/>
    <w:tmpl w:val="1E146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38F302B"/>
    <w:multiLevelType w:val="multilevel"/>
    <w:tmpl w:val="F41EBFB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77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  <w:b/>
      </w:rPr>
    </w:lvl>
  </w:abstractNum>
  <w:abstractNum w:abstractNumId="13">
    <w:nsid w:val="087360FE"/>
    <w:multiLevelType w:val="hybridMultilevel"/>
    <w:tmpl w:val="896C58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925130B"/>
    <w:multiLevelType w:val="hybridMultilevel"/>
    <w:tmpl w:val="6630BB98"/>
    <w:lvl w:ilvl="0" w:tplc="04190001">
      <w:start w:val="1"/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D522D20"/>
    <w:multiLevelType w:val="hybridMultilevel"/>
    <w:tmpl w:val="0406B73E"/>
    <w:lvl w:ilvl="0" w:tplc="7CF0A5DA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3111B43"/>
    <w:multiLevelType w:val="hybridMultilevel"/>
    <w:tmpl w:val="030EB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A8108A4"/>
    <w:multiLevelType w:val="hybridMultilevel"/>
    <w:tmpl w:val="3C3AED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B204650"/>
    <w:multiLevelType w:val="hybridMultilevel"/>
    <w:tmpl w:val="811A4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C5823BF"/>
    <w:multiLevelType w:val="hybridMultilevel"/>
    <w:tmpl w:val="7E169E54"/>
    <w:lvl w:ilvl="0" w:tplc="517C6EF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01B5BCD"/>
    <w:multiLevelType w:val="hybridMultilevel"/>
    <w:tmpl w:val="43FEEF8C"/>
    <w:lvl w:ilvl="0" w:tplc="CF188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B719EC"/>
    <w:multiLevelType w:val="multilevel"/>
    <w:tmpl w:val="0E46CF0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177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5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96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73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15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992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33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112" w:hanging="1800"/>
      </w:pPr>
      <w:rPr>
        <w:rFonts w:hint="default"/>
        <w:b/>
      </w:rPr>
    </w:lvl>
  </w:abstractNum>
  <w:abstractNum w:abstractNumId="22">
    <w:nsid w:val="22472A74"/>
    <w:multiLevelType w:val="hybridMultilevel"/>
    <w:tmpl w:val="B3045484"/>
    <w:lvl w:ilvl="0" w:tplc="E5E40F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55156A2"/>
    <w:multiLevelType w:val="hybridMultilevel"/>
    <w:tmpl w:val="AE207192"/>
    <w:lvl w:ilvl="0" w:tplc="CF188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DCE6BD0"/>
    <w:multiLevelType w:val="hybridMultilevel"/>
    <w:tmpl w:val="06BE16DA"/>
    <w:lvl w:ilvl="0" w:tplc="8816490E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F5C1DAD"/>
    <w:multiLevelType w:val="hybridMultilevel"/>
    <w:tmpl w:val="3926C3A4"/>
    <w:lvl w:ilvl="0" w:tplc="F91C34A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40853A3"/>
    <w:multiLevelType w:val="hybridMultilevel"/>
    <w:tmpl w:val="B27A83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672647E"/>
    <w:multiLevelType w:val="hybridMultilevel"/>
    <w:tmpl w:val="09B2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AE351C8"/>
    <w:multiLevelType w:val="hybridMultilevel"/>
    <w:tmpl w:val="738C671E"/>
    <w:lvl w:ilvl="0" w:tplc="04190001">
      <w:start w:val="1"/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hint="default"/>
      </w:rPr>
    </w:lvl>
    <w:lvl w:ilvl="1" w:tplc="BE26560E">
      <w:start w:val="1"/>
      <w:numFmt w:val="bullet"/>
      <w:lvlText w:val=""/>
      <w:lvlJc w:val="left"/>
      <w:pPr>
        <w:tabs>
          <w:tab w:val="num" w:pos="360"/>
        </w:tabs>
        <w:ind w:left="360" w:firstLine="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1D3717E"/>
    <w:multiLevelType w:val="hybridMultilevel"/>
    <w:tmpl w:val="0BE49718"/>
    <w:lvl w:ilvl="0" w:tplc="8FF2A15E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99353E9"/>
    <w:multiLevelType w:val="hybridMultilevel"/>
    <w:tmpl w:val="CC52E6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D0C099F"/>
    <w:multiLevelType w:val="hybridMultilevel"/>
    <w:tmpl w:val="1116D906"/>
    <w:lvl w:ilvl="0" w:tplc="34A8A1AE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9D3FFB"/>
    <w:multiLevelType w:val="hybridMultilevel"/>
    <w:tmpl w:val="A72CE5F2"/>
    <w:lvl w:ilvl="0" w:tplc="04190001">
      <w:start w:val="1"/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82D6DD0"/>
    <w:multiLevelType w:val="hybridMultilevel"/>
    <w:tmpl w:val="26E6B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0806C0"/>
    <w:multiLevelType w:val="hybridMultilevel"/>
    <w:tmpl w:val="224066C6"/>
    <w:lvl w:ilvl="0" w:tplc="67E662F8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0A3C18"/>
    <w:multiLevelType w:val="hybridMultilevel"/>
    <w:tmpl w:val="076C075E"/>
    <w:lvl w:ilvl="0" w:tplc="30882268">
      <w:start w:val="1"/>
      <w:numFmt w:val="upperLetter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EF94A696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6">
    <w:nsid w:val="62756B3D"/>
    <w:multiLevelType w:val="hybridMultilevel"/>
    <w:tmpl w:val="16A2BEA6"/>
    <w:lvl w:ilvl="0" w:tplc="82E885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9D061D"/>
    <w:multiLevelType w:val="hybridMultilevel"/>
    <w:tmpl w:val="30FA32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F26B1A"/>
    <w:multiLevelType w:val="hybridMultilevel"/>
    <w:tmpl w:val="0AA47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042261"/>
    <w:multiLevelType w:val="hybridMultilevel"/>
    <w:tmpl w:val="48241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A847F0"/>
    <w:multiLevelType w:val="hybridMultilevel"/>
    <w:tmpl w:val="2BF6DE6E"/>
    <w:lvl w:ilvl="0" w:tplc="057A73EA">
      <w:start w:val="1"/>
      <w:numFmt w:val="bullet"/>
      <w:lvlText w:val=""/>
      <w:lvlJc w:val="left"/>
      <w:pPr>
        <w:tabs>
          <w:tab w:val="num" w:pos="567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163B47"/>
    <w:multiLevelType w:val="hybridMultilevel"/>
    <w:tmpl w:val="16A2BEA6"/>
    <w:lvl w:ilvl="0" w:tplc="82E885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7641CC"/>
    <w:multiLevelType w:val="hybridMultilevel"/>
    <w:tmpl w:val="C0D67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F62A9B"/>
    <w:multiLevelType w:val="hybridMultilevel"/>
    <w:tmpl w:val="6540D8FC"/>
    <w:lvl w:ilvl="0" w:tplc="517C6EF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0C706F"/>
    <w:multiLevelType w:val="hybridMultilevel"/>
    <w:tmpl w:val="312261CC"/>
    <w:lvl w:ilvl="0" w:tplc="CF188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BD49E5"/>
    <w:multiLevelType w:val="hybridMultilevel"/>
    <w:tmpl w:val="2AA8FCE6"/>
    <w:lvl w:ilvl="0" w:tplc="10D4F40E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3"/>
  </w:num>
  <w:num w:numId="3">
    <w:abstractNumId w:val="44"/>
  </w:num>
  <w:num w:numId="4">
    <w:abstractNumId w:val="19"/>
  </w:num>
  <w:num w:numId="5">
    <w:abstractNumId w:val="25"/>
  </w:num>
  <w:num w:numId="6">
    <w:abstractNumId w:val="43"/>
  </w:num>
  <w:num w:numId="7">
    <w:abstractNumId w:val="13"/>
  </w:num>
  <w:num w:numId="8">
    <w:abstractNumId w:val="30"/>
  </w:num>
  <w:num w:numId="9">
    <w:abstractNumId w:val="26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5"/>
  </w:num>
  <w:num w:numId="16">
    <w:abstractNumId w:val="6"/>
  </w:num>
  <w:num w:numId="17">
    <w:abstractNumId w:val="45"/>
  </w:num>
  <w:num w:numId="18">
    <w:abstractNumId w:val="34"/>
  </w:num>
  <w:num w:numId="1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7"/>
  </w:num>
  <w:num w:numId="24">
    <w:abstractNumId w:val="8"/>
  </w:num>
  <w:num w:numId="25">
    <w:abstractNumId w:val="9"/>
  </w:num>
  <w:num w:numId="26">
    <w:abstractNumId w:val="10"/>
  </w:num>
  <w:num w:numId="27">
    <w:abstractNumId w:val="38"/>
  </w:num>
  <w:num w:numId="28">
    <w:abstractNumId w:val="11"/>
  </w:num>
  <w:num w:numId="29">
    <w:abstractNumId w:val="18"/>
  </w:num>
  <w:num w:numId="30">
    <w:abstractNumId w:val="21"/>
  </w:num>
  <w:num w:numId="31">
    <w:abstractNumId w:val="20"/>
  </w:num>
  <w:num w:numId="32">
    <w:abstractNumId w:val="40"/>
  </w:num>
  <w:num w:numId="33">
    <w:abstractNumId w:val="12"/>
  </w:num>
  <w:num w:numId="34">
    <w:abstractNumId w:val="27"/>
  </w:num>
  <w:num w:numId="35">
    <w:abstractNumId w:val="22"/>
  </w:num>
  <w:num w:numId="36">
    <w:abstractNumId w:val="16"/>
  </w:num>
  <w:num w:numId="37">
    <w:abstractNumId w:val="39"/>
  </w:num>
  <w:num w:numId="38">
    <w:abstractNumId w:val="36"/>
  </w:num>
  <w:num w:numId="39">
    <w:abstractNumId w:val="41"/>
  </w:num>
  <w:num w:numId="40">
    <w:abstractNumId w:val="35"/>
  </w:num>
  <w:num w:numId="41">
    <w:abstractNumId w:val="29"/>
  </w:num>
  <w:num w:numId="42">
    <w:abstractNumId w:val="24"/>
  </w:num>
  <w:num w:numId="43">
    <w:abstractNumId w:val="15"/>
  </w:num>
  <w:num w:numId="44">
    <w:abstractNumId w:val="33"/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77DA7"/>
    <w:rsid w:val="000328AA"/>
    <w:rsid w:val="00052316"/>
    <w:rsid w:val="0005600E"/>
    <w:rsid w:val="000579CA"/>
    <w:rsid w:val="00093E9A"/>
    <w:rsid w:val="000A515F"/>
    <w:rsid w:val="000C6F7C"/>
    <w:rsid w:val="000D368C"/>
    <w:rsid w:val="000E1B7A"/>
    <w:rsid w:val="000E4CCA"/>
    <w:rsid w:val="000F4627"/>
    <w:rsid w:val="0010552B"/>
    <w:rsid w:val="001330AC"/>
    <w:rsid w:val="0013468C"/>
    <w:rsid w:val="00161C0F"/>
    <w:rsid w:val="00162B6C"/>
    <w:rsid w:val="001657DC"/>
    <w:rsid w:val="00180017"/>
    <w:rsid w:val="00197B0F"/>
    <w:rsid w:val="001A2880"/>
    <w:rsid w:val="001E337F"/>
    <w:rsid w:val="001F395E"/>
    <w:rsid w:val="002000DB"/>
    <w:rsid w:val="0020783F"/>
    <w:rsid w:val="00255FCC"/>
    <w:rsid w:val="002A265B"/>
    <w:rsid w:val="002A6485"/>
    <w:rsid w:val="002B5721"/>
    <w:rsid w:val="002C78F3"/>
    <w:rsid w:val="002D041E"/>
    <w:rsid w:val="002D20F9"/>
    <w:rsid w:val="002F23E8"/>
    <w:rsid w:val="00314F87"/>
    <w:rsid w:val="0032178C"/>
    <w:rsid w:val="00322A8B"/>
    <w:rsid w:val="00323AA1"/>
    <w:rsid w:val="003608C2"/>
    <w:rsid w:val="00363F3E"/>
    <w:rsid w:val="0037094F"/>
    <w:rsid w:val="00371D21"/>
    <w:rsid w:val="0037394D"/>
    <w:rsid w:val="00385CA3"/>
    <w:rsid w:val="003A3779"/>
    <w:rsid w:val="003C0F8E"/>
    <w:rsid w:val="003E3828"/>
    <w:rsid w:val="0040264E"/>
    <w:rsid w:val="00424A58"/>
    <w:rsid w:val="00426B39"/>
    <w:rsid w:val="00426C45"/>
    <w:rsid w:val="004321FB"/>
    <w:rsid w:val="00445C9E"/>
    <w:rsid w:val="00451A92"/>
    <w:rsid w:val="00451BCA"/>
    <w:rsid w:val="00454436"/>
    <w:rsid w:val="00462D1A"/>
    <w:rsid w:val="00481ED0"/>
    <w:rsid w:val="00485218"/>
    <w:rsid w:val="004945FE"/>
    <w:rsid w:val="004A2B49"/>
    <w:rsid w:val="004B7B9E"/>
    <w:rsid w:val="004D22E9"/>
    <w:rsid w:val="004F5027"/>
    <w:rsid w:val="005037F6"/>
    <w:rsid w:val="0052644E"/>
    <w:rsid w:val="00564C5A"/>
    <w:rsid w:val="0057514D"/>
    <w:rsid w:val="00576F6E"/>
    <w:rsid w:val="00580B84"/>
    <w:rsid w:val="005878C7"/>
    <w:rsid w:val="005A4E91"/>
    <w:rsid w:val="005D6C56"/>
    <w:rsid w:val="005F3551"/>
    <w:rsid w:val="005F419D"/>
    <w:rsid w:val="005F657E"/>
    <w:rsid w:val="00611040"/>
    <w:rsid w:val="00640929"/>
    <w:rsid w:val="0066712B"/>
    <w:rsid w:val="006712EB"/>
    <w:rsid w:val="00683402"/>
    <w:rsid w:val="00694058"/>
    <w:rsid w:val="006B0C69"/>
    <w:rsid w:val="006C1B38"/>
    <w:rsid w:val="006C4081"/>
    <w:rsid w:val="006D1E4F"/>
    <w:rsid w:val="0071611E"/>
    <w:rsid w:val="0074207C"/>
    <w:rsid w:val="00764BD7"/>
    <w:rsid w:val="0077113D"/>
    <w:rsid w:val="00790142"/>
    <w:rsid w:val="00791443"/>
    <w:rsid w:val="00792BC1"/>
    <w:rsid w:val="007A4377"/>
    <w:rsid w:val="007C3616"/>
    <w:rsid w:val="007D27B7"/>
    <w:rsid w:val="007E4443"/>
    <w:rsid w:val="007F5A6B"/>
    <w:rsid w:val="007F6010"/>
    <w:rsid w:val="007F7D44"/>
    <w:rsid w:val="00800429"/>
    <w:rsid w:val="008026A7"/>
    <w:rsid w:val="00804A35"/>
    <w:rsid w:val="00811F85"/>
    <w:rsid w:val="008268DF"/>
    <w:rsid w:val="00833031"/>
    <w:rsid w:val="00851AD5"/>
    <w:rsid w:val="0087039B"/>
    <w:rsid w:val="00877DA7"/>
    <w:rsid w:val="008B02FC"/>
    <w:rsid w:val="008C56B2"/>
    <w:rsid w:val="008E157B"/>
    <w:rsid w:val="008E6FBF"/>
    <w:rsid w:val="00915ABA"/>
    <w:rsid w:val="00930048"/>
    <w:rsid w:val="009454B7"/>
    <w:rsid w:val="0097358F"/>
    <w:rsid w:val="0097606C"/>
    <w:rsid w:val="00982BD4"/>
    <w:rsid w:val="009838CC"/>
    <w:rsid w:val="00986A35"/>
    <w:rsid w:val="009A0DE6"/>
    <w:rsid w:val="009B0FB9"/>
    <w:rsid w:val="00A17527"/>
    <w:rsid w:val="00A6165A"/>
    <w:rsid w:val="00A76BD1"/>
    <w:rsid w:val="00A92121"/>
    <w:rsid w:val="00AB79A2"/>
    <w:rsid w:val="00B07BD2"/>
    <w:rsid w:val="00B13594"/>
    <w:rsid w:val="00B56916"/>
    <w:rsid w:val="00B669C8"/>
    <w:rsid w:val="00B95DB0"/>
    <w:rsid w:val="00BB2ACB"/>
    <w:rsid w:val="00BD11A6"/>
    <w:rsid w:val="00BE0115"/>
    <w:rsid w:val="00BE220B"/>
    <w:rsid w:val="00C1673D"/>
    <w:rsid w:val="00C34881"/>
    <w:rsid w:val="00C42FF7"/>
    <w:rsid w:val="00C46B1D"/>
    <w:rsid w:val="00C555C6"/>
    <w:rsid w:val="00C56373"/>
    <w:rsid w:val="00C634F4"/>
    <w:rsid w:val="00C74E4C"/>
    <w:rsid w:val="00C820DD"/>
    <w:rsid w:val="00C82D42"/>
    <w:rsid w:val="00CA796A"/>
    <w:rsid w:val="00CB22E0"/>
    <w:rsid w:val="00CB318A"/>
    <w:rsid w:val="00CC0020"/>
    <w:rsid w:val="00CD15DD"/>
    <w:rsid w:val="00D0613D"/>
    <w:rsid w:val="00D1638B"/>
    <w:rsid w:val="00D679D0"/>
    <w:rsid w:val="00D76C9B"/>
    <w:rsid w:val="00D865B5"/>
    <w:rsid w:val="00DB6ABF"/>
    <w:rsid w:val="00DD3734"/>
    <w:rsid w:val="00DD5061"/>
    <w:rsid w:val="00DE0AF3"/>
    <w:rsid w:val="00E24E77"/>
    <w:rsid w:val="00E4672E"/>
    <w:rsid w:val="00EB24A9"/>
    <w:rsid w:val="00EB3640"/>
    <w:rsid w:val="00EB782B"/>
    <w:rsid w:val="00EC2054"/>
    <w:rsid w:val="00ED1903"/>
    <w:rsid w:val="00ED48E1"/>
    <w:rsid w:val="00F0535B"/>
    <w:rsid w:val="00F06206"/>
    <w:rsid w:val="00F25949"/>
    <w:rsid w:val="00F32C63"/>
    <w:rsid w:val="00F34A26"/>
    <w:rsid w:val="00F56BF5"/>
    <w:rsid w:val="00F64FC9"/>
    <w:rsid w:val="00F9765E"/>
    <w:rsid w:val="00FB49EA"/>
    <w:rsid w:val="00FD3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oa heading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DA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D506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DD506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D506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7394D"/>
    <w:pPr>
      <w:keepNext/>
      <w:widowControl/>
      <w:autoSpaceDE/>
      <w:autoSpaceDN/>
      <w:adjustRightInd/>
      <w:spacing w:before="240" w:after="60"/>
      <w:ind w:left="2880" w:hanging="360"/>
      <w:outlineLvl w:val="3"/>
    </w:pPr>
    <w:rPr>
      <w:b/>
      <w:bCs/>
      <w:sz w:val="28"/>
      <w:szCs w:val="28"/>
      <w:lang w:eastAsia="zh-CN"/>
    </w:rPr>
  </w:style>
  <w:style w:type="paragraph" w:styleId="7">
    <w:name w:val="heading 7"/>
    <w:basedOn w:val="a"/>
    <w:next w:val="a"/>
    <w:link w:val="70"/>
    <w:qFormat/>
    <w:rsid w:val="0037394D"/>
    <w:pPr>
      <w:keepNext/>
      <w:autoSpaceDN/>
      <w:adjustRightInd/>
      <w:ind w:left="5040" w:hanging="360"/>
      <w:outlineLvl w:val="6"/>
    </w:pPr>
    <w:rPr>
      <w:sz w:val="28"/>
      <w:szCs w:val="20"/>
      <w:lang w:eastAsia="zh-CN"/>
    </w:rPr>
  </w:style>
  <w:style w:type="paragraph" w:styleId="8">
    <w:name w:val="heading 8"/>
    <w:basedOn w:val="a"/>
    <w:next w:val="a"/>
    <w:link w:val="80"/>
    <w:qFormat/>
    <w:rsid w:val="0037394D"/>
    <w:pPr>
      <w:keepNext/>
      <w:shd w:val="clear" w:color="auto" w:fill="FFFFFF"/>
      <w:autoSpaceDN/>
      <w:adjustRightInd/>
      <w:spacing w:before="94"/>
      <w:ind w:left="5760" w:hanging="360"/>
      <w:outlineLvl w:val="7"/>
    </w:pPr>
    <w:rPr>
      <w:color w:val="000000"/>
      <w:sz w:val="28"/>
      <w:szCs w:val="19"/>
      <w:lang w:eastAsia="zh-CN"/>
    </w:rPr>
  </w:style>
  <w:style w:type="paragraph" w:styleId="9">
    <w:name w:val="heading 9"/>
    <w:basedOn w:val="a"/>
    <w:next w:val="a"/>
    <w:link w:val="90"/>
    <w:qFormat/>
    <w:rsid w:val="0037394D"/>
    <w:pPr>
      <w:keepNext/>
      <w:shd w:val="clear" w:color="auto" w:fill="FFFFFF"/>
      <w:autoSpaceDN/>
      <w:adjustRightInd/>
      <w:spacing w:before="11"/>
      <w:ind w:left="1276" w:firstLine="2977"/>
      <w:jc w:val="right"/>
      <w:outlineLvl w:val="8"/>
    </w:pPr>
    <w:rPr>
      <w:color w:val="000000"/>
      <w:sz w:val="28"/>
      <w:szCs w:val="19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506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D506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DD5061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caption"/>
    <w:basedOn w:val="a"/>
    <w:next w:val="a"/>
    <w:unhideWhenUsed/>
    <w:qFormat/>
    <w:rsid w:val="00DD5061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4A2B49"/>
    <w:pPr>
      <w:jc w:val="center"/>
    </w:pPr>
    <w:rPr>
      <w:sz w:val="28"/>
      <w:lang w:eastAsia="en-US"/>
    </w:rPr>
  </w:style>
  <w:style w:type="character" w:customStyle="1" w:styleId="a5">
    <w:name w:val="Название Знак"/>
    <w:basedOn w:val="a0"/>
    <w:link w:val="a4"/>
    <w:rsid w:val="00DD5061"/>
    <w:rPr>
      <w:sz w:val="28"/>
      <w:szCs w:val="24"/>
      <w:lang w:eastAsia="en-US"/>
    </w:rPr>
  </w:style>
  <w:style w:type="paragraph" w:styleId="a6">
    <w:name w:val="No Spacing"/>
    <w:link w:val="a7"/>
    <w:uiPriority w:val="1"/>
    <w:qFormat/>
    <w:rsid w:val="00DD5061"/>
    <w:rPr>
      <w:sz w:val="24"/>
      <w:szCs w:val="24"/>
    </w:rPr>
  </w:style>
  <w:style w:type="character" w:customStyle="1" w:styleId="a7">
    <w:name w:val="Без интервала Знак"/>
    <w:basedOn w:val="a0"/>
    <w:link w:val="a6"/>
    <w:uiPriority w:val="1"/>
    <w:rsid w:val="00DD5061"/>
    <w:rPr>
      <w:sz w:val="24"/>
      <w:szCs w:val="24"/>
      <w:lang w:val="ru-RU" w:eastAsia="ru-RU" w:bidi="ar-SA"/>
    </w:rPr>
  </w:style>
  <w:style w:type="paragraph" w:styleId="a8">
    <w:name w:val="TOC Heading"/>
    <w:basedOn w:val="1"/>
    <w:next w:val="a"/>
    <w:uiPriority w:val="39"/>
    <w:semiHidden/>
    <w:unhideWhenUsed/>
    <w:qFormat/>
    <w:rsid w:val="00DD5061"/>
    <w:pPr>
      <w:outlineLvl w:val="9"/>
    </w:pPr>
  </w:style>
  <w:style w:type="paragraph" w:styleId="a9">
    <w:name w:val="Body Text"/>
    <w:basedOn w:val="a"/>
    <w:link w:val="aa"/>
    <w:rsid w:val="00877DA7"/>
    <w:pPr>
      <w:widowControl/>
      <w:autoSpaceDE/>
      <w:autoSpaceDN/>
      <w:adjustRightInd/>
      <w:spacing w:after="120"/>
    </w:pPr>
    <w:rPr>
      <w:rFonts w:eastAsia="MS Mincho"/>
      <w:lang w:eastAsia="ja-JP"/>
    </w:rPr>
  </w:style>
  <w:style w:type="character" w:customStyle="1" w:styleId="aa">
    <w:name w:val="Основной текст Знак"/>
    <w:basedOn w:val="a0"/>
    <w:link w:val="a9"/>
    <w:rsid w:val="00877DA7"/>
    <w:rPr>
      <w:rFonts w:eastAsia="MS Mincho"/>
      <w:sz w:val="24"/>
      <w:szCs w:val="24"/>
      <w:lang w:eastAsia="ja-JP"/>
    </w:rPr>
  </w:style>
  <w:style w:type="character" w:styleId="ab">
    <w:name w:val="annotation reference"/>
    <w:basedOn w:val="a0"/>
    <w:uiPriority w:val="99"/>
    <w:rsid w:val="00877DA7"/>
    <w:rPr>
      <w:rFonts w:cs="Times New Roman"/>
      <w:sz w:val="16"/>
    </w:rPr>
  </w:style>
  <w:style w:type="paragraph" w:styleId="ac">
    <w:name w:val="annotation text"/>
    <w:basedOn w:val="a"/>
    <w:link w:val="ad"/>
    <w:uiPriority w:val="99"/>
    <w:rsid w:val="00877DA7"/>
    <w:pPr>
      <w:widowControl/>
      <w:autoSpaceDE/>
      <w:autoSpaceDN/>
      <w:adjustRightInd/>
    </w:pPr>
    <w:rPr>
      <w:sz w:val="20"/>
      <w:szCs w:val="20"/>
      <w:lang w:eastAsia="en-US"/>
    </w:rPr>
  </w:style>
  <w:style w:type="character" w:customStyle="1" w:styleId="ad">
    <w:name w:val="Текст примечания Знак"/>
    <w:basedOn w:val="a0"/>
    <w:link w:val="ac"/>
    <w:uiPriority w:val="99"/>
    <w:rsid w:val="00877DA7"/>
    <w:rPr>
      <w:lang w:eastAsia="en-US"/>
    </w:rPr>
  </w:style>
  <w:style w:type="paragraph" w:customStyle="1" w:styleId="ae">
    <w:name w:val="_ПРИЛОЖ"/>
    <w:basedOn w:val="a"/>
    <w:uiPriority w:val="99"/>
    <w:rsid w:val="00877DA7"/>
    <w:pPr>
      <w:widowControl/>
      <w:spacing w:line="228" w:lineRule="auto"/>
      <w:ind w:right="-35"/>
      <w:jc w:val="center"/>
    </w:pPr>
    <w:rPr>
      <w:rFonts w:ascii="Calibri" w:hAnsi="Calibri"/>
      <w:b/>
      <w:bCs/>
      <w:sz w:val="30"/>
      <w:szCs w:val="30"/>
    </w:rPr>
  </w:style>
  <w:style w:type="paragraph" w:styleId="af">
    <w:name w:val="Balloon Text"/>
    <w:basedOn w:val="a"/>
    <w:link w:val="af0"/>
    <w:uiPriority w:val="99"/>
    <w:unhideWhenUsed/>
    <w:rsid w:val="00877DA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rsid w:val="00877DA7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7D27B7"/>
    <w:pPr>
      <w:widowControl/>
      <w:autoSpaceDE/>
      <w:autoSpaceDN/>
      <w:adjustRightInd/>
      <w:ind w:left="720"/>
      <w:contextualSpacing/>
    </w:pPr>
    <w:rPr>
      <w:rFonts w:eastAsia="Calibri"/>
      <w:szCs w:val="22"/>
      <w:lang w:eastAsia="en-US"/>
    </w:rPr>
  </w:style>
  <w:style w:type="paragraph" w:styleId="af2">
    <w:name w:val="header"/>
    <w:basedOn w:val="a"/>
    <w:link w:val="af3"/>
    <w:uiPriority w:val="99"/>
    <w:unhideWhenUsed/>
    <w:rsid w:val="007D27B7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  <w:szCs w:val="22"/>
      <w:lang w:eastAsia="en-US"/>
    </w:rPr>
  </w:style>
  <w:style w:type="character" w:customStyle="1" w:styleId="af3">
    <w:name w:val="Верхний колонтитул Знак"/>
    <w:basedOn w:val="a0"/>
    <w:link w:val="af2"/>
    <w:uiPriority w:val="99"/>
    <w:rsid w:val="007D27B7"/>
    <w:rPr>
      <w:rFonts w:eastAsia="Calibri"/>
      <w:sz w:val="24"/>
      <w:szCs w:val="22"/>
      <w:lang w:eastAsia="en-US"/>
    </w:rPr>
  </w:style>
  <w:style w:type="paragraph" w:styleId="af4">
    <w:name w:val="footer"/>
    <w:basedOn w:val="a"/>
    <w:link w:val="af5"/>
    <w:uiPriority w:val="99"/>
    <w:unhideWhenUsed/>
    <w:rsid w:val="007D27B7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  <w:szCs w:val="22"/>
      <w:lang w:eastAsia="en-US"/>
    </w:rPr>
  </w:style>
  <w:style w:type="character" w:customStyle="1" w:styleId="af5">
    <w:name w:val="Нижний колонтитул Знак"/>
    <w:basedOn w:val="a0"/>
    <w:link w:val="af4"/>
    <w:uiPriority w:val="99"/>
    <w:rsid w:val="007D27B7"/>
    <w:rPr>
      <w:rFonts w:eastAsia="Calibri"/>
      <w:sz w:val="24"/>
      <w:szCs w:val="22"/>
      <w:lang w:eastAsia="en-US"/>
    </w:rPr>
  </w:style>
  <w:style w:type="paragraph" w:styleId="31">
    <w:name w:val="Body Text 3"/>
    <w:basedOn w:val="a"/>
    <w:link w:val="32"/>
    <w:uiPriority w:val="99"/>
    <w:unhideWhenUsed/>
    <w:rsid w:val="007D27B7"/>
    <w:pPr>
      <w:widowControl/>
      <w:autoSpaceDE/>
      <w:autoSpaceDN/>
      <w:adjustRightInd/>
      <w:spacing w:after="120"/>
    </w:pPr>
    <w:rPr>
      <w:rFonts w:eastAsia="Calibri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rsid w:val="007D27B7"/>
    <w:rPr>
      <w:rFonts w:eastAsia="Calibri"/>
      <w:sz w:val="16"/>
      <w:szCs w:val="16"/>
      <w:lang w:eastAsia="en-US"/>
    </w:rPr>
  </w:style>
  <w:style w:type="character" w:styleId="af6">
    <w:name w:val="Hyperlink"/>
    <w:basedOn w:val="a0"/>
    <w:rsid w:val="007D27B7"/>
    <w:rPr>
      <w:color w:val="0000FF"/>
      <w:u w:val="single"/>
    </w:rPr>
  </w:style>
  <w:style w:type="character" w:customStyle="1" w:styleId="FontStyle24">
    <w:name w:val="Font Style24"/>
    <w:basedOn w:val="a0"/>
    <w:uiPriority w:val="99"/>
    <w:rsid w:val="007D27B7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"/>
    <w:uiPriority w:val="99"/>
    <w:rsid w:val="007D27B7"/>
    <w:pPr>
      <w:spacing w:line="235" w:lineRule="exact"/>
      <w:jc w:val="both"/>
    </w:pPr>
  </w:style>
  <w:style w:type="character" w:customStyle="1" w:styleId="40">
    <w:name w:val="Заголовок 4 Знак"/>
    <w:basedOn w:val="a0"/>
    <w:link w:val="4"/>
    <w:rsid w:val="0037394D"/>
    <w:rPr>
      <w:b/>
      <w:bCs/>
      <w:sz w:val="28"/>
      <w:szCs w:val="28"/>
      <w:lang w:eastAsia="zh-CN"/>
    </w:rPr>
  </w:style>
  <w:style w:type="character" w:customStyle="1" w:styleId="70">
    <w:name w:val="Заголовок 7 Знак"/>
    <w:basedOn w:val="a0"/>
    <w:link w:val="7"/>
    <w:rsid w:val="0037394D"/>
    <w:rPr>
      <w:sz w:val="28"/>
      <w:lang w:eastAsia="zh-CN"/>
    </w:rPr>
  </w:style>
  <w:style w:type="character" w:customStyle="1" w:styleId="80">
    <w:name w:val="Заголовок 8 Знак"/>
    <w:basedOn w:val="a0"/>
    <w:link w:val="8"/>
    <w:rsid w:val="0037394D"/>
    <w:rPr>
      <w:color w:val="000000"/>
      <w:sz w:val="28"/>
      <w:szCs w:val="19"/>
      <w:shd w:val="clear" w:color="auto" w:fill="FFFFFF"/>
      <w:lang w:eastAsia="zh-CN"/>
    </w:rPr>
  </w:style>
  <w:style w:type="character" w:customStyle="1" w:styleId="90">
    <w:name w:val="Заголовок 9 Знак"/>
    <w:basedOn w:val="a0"/>
    <w:link w:val="9"/>
    <w:rsid w:val="0037394D"/>
    <w:rPr>
      <w:color w:val="000000"/>
      <w:sz w:val="28"/>
      <w:szCs w:val="19"/>
      <w:shd w:val="clear" w:color="auto" w:fill="FFFFFF"/>
      <w:lang w:eastAsia="zh-CN"/>
    </w:rPr>
  </w:style>
  <w:style w:type="character" w:customStyle="1" w:styleId="WW8Num1z0">
    <w:name w:val="WW8Num1z0"/>
    <w:rsid w:val="0037394D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WW8Num1z1">
    <w:name w:val="WW8Num1z1"/>
    <w:rsid w:val="0037394D"/>
  </w:style>
  <w:style w:type="character" w:customStyle="1" w:styleId="WW8Num1z2">
    <w:name w:val="WW8Num1z2"/>
    <w:rsid w:val="0037394D"/>
  </w:style>
  <w:style w:type="character" w:customStyle="1" w:styleId="WW8Num1z3">
    <w:name w:val="WW8Num1z3"/>
    <w:rsid w:val="0037394D"/>
  </w:style>
  <w:style w:type="character" w:customStyle="1" w:styleId="WW8Num1z4">
    <w:name w:val="WW8Num1z4"/>
    <w:rsid w:val="0037394D"/>
  </w:style>
  <w:style w:type="character" w:customStyle="1" w:styleId="WW8Num1z5">
    <w:name w:val="WW8Num1z5"/>
    <w:rsid w:val="0037394D"/>
  </w:style>
  <w:style w:type="character" w:customStyle="1" w:styleId="WW8Num1z6">
    <w:name w:val="WW8Num1z6"/>
    <w:rsid w:val="0037394D"/>
  </w:style>
  <w:style w:type="character" w:customStyle="1" w:styleId="WW8Num1z7">
    <w:name w:val="WW8Num1z7"/>
    <w:rsid w:val="0037394D"/>
  </w:style>
  <w:style w:type="character" w:customStyle="1" w:styleId="WW8Num1z8">
    <w:name w:val="WW8Num1z8"/>
    <w:rsid w:val="0037394D"/>
  </w:style>
  <w:style w:type="character" w:customStyle="1" w:styleId="WW8Num2z0">
    <w:name w:val="WW8Num2z0"/>
    <w:rsid w:val="0037394D"/>
    <w:rPr>
      <w:rFonts w:ascii="Symbol" w:hAnsi="Symbol" w:cs="Symbol"/>
      <w:b w:val="0"/>
      <w:i w:val="0"/>
    </w:rPr>
  </w:style>
  <w:style w:type="character" w:customStyle="1" w:styleId="WW8Num2z1">
    <w:name w:val="WW8Num2z1"/>
    <w:rsid w:val="0037394D"/>
  </w:style>
  <w:style w:type="character" w:customStyle="1" w:styleId="WW8Num2z2">
    <w:name w:val="WW8Num2z2"/>
    <w:rsid w:val="0037394D"/>
  </w:style>
  <w:style w:type="character" w:customStyle="1" w:styleId="WW8Num2z3">
    <w:name w:val="WW8Num2z3"/>
    <w:rsid w:val="0037394D"/>
    <w:rPr>
      <w:b w:val="0"/>
      <w:i w:val="0"/>
    </w:rPr>
  </w:style>
  <w:style w:type="character" w:customStyle="1" w:styleId="WW8Num2z4">
    <w:name w:val="WW8Num2z4"/>
    <w:rsid w:val="0037394D"/>
  </w:style>
  <w:style w:type="character" w:customStyle="1" w:styleId="WW8Num2z5">
    <w:name w:val="WW8Num2z5"/>
    <w:rsid w:val="0037394D"/>
  </w:style>
  <w:style w:type="character" w:customStyle="1" w:styleId="WW8Num2z6">
    <w:name w:val="WW8Num2z6"/>
    <w:rsid w:val="0037394D"/>
  </w:style>
  <w:style w:type="character" w:customStyle="1" w:styleId="WW8Num2z7">
    <w:name w:val="WW8Num2z7"/>
    <w:rsid w:val="0037394D"/>
  </w:style>
  <w:style w:type="character" w:customStyle="1" w:styleId="WW8Num2z8">
    <w:name w:val="WW8Num2z8"/>
    <w:rsid w:val="0037394D"/>
  </w:style>
  <w:style w:type="character" w:customStyle="1" w:styleId="WW8Num3z0">
    <w:name w:val="WW8Num3z0"/>
    <w:rsid w:val="0037394D"/>
    <w:rPr>
      <w:rFonts w:ascii="Symbol" w:hAnsi="Symbol" w:cs="Symbol"/>
    </w:rPr>
  </w:style>
  <w:style w:type="character" w:customStyle="1" w:styleId="WW8Num3z1">
    <w:name w:val="WW8Num3z1"/>
    <w:rsid w:val="0037394D"/>
    <w:rPr>
      <w:rFonts w:ascii="Courier New" w:hAnsi="Courier New" w:cs="Courier New"/>
    </w:rPr>
  </w:style>
  <w:style w:type="character" w:customStyle="1" w:styleId="WW8Num3z2">
    <w:name w:val="WW8Num3z2"/>
    <w:rsid w:val="0037394D"/>
    <w:rPr>
      <w:rFonts w:ascii="Wingdings" w:hAnsi="Wingdings" w:cs="Wingdings"/>
    </w:rPr>
  </w:style>
  <w:style w:type="character" w:customStyle="1" w:styleId="WW8Num4z0">
    <w:name w:val="WW8Num4z0"/>
    <w:rsid w:val="0037394D"/>
    <w:rPr>
      <w:bCs/>
      <w:color w:val="000000"/>
      <w:spacing w:val="-3"/>
      <w:sz w:val="28"/>
      <w:szCs w:val="28"/>
      <w:lang w:val="en-US"/>
    </w:rPr>
  </w:style>
  <w:style w:type="character" w:customStyle="1" w:styleId="WW8Num4z1">
    <w:name w:val="WW8Num4z1"/>
    <w:rsid w:val="0037394D"/>
  </w:style>
  <w:style w:type="character" w:customStyle="1" w:styleId="WW8Num4z2">
    <w:name w:val="WW8Num4z2"/>
    <w:rsid w:val="0037394D"/>
  </w:style>
  <w:style w:type="character" w:customStyle="1" w:styleId="WW8Num4z3">
    <w:name w:val="WW8Num4z3"/>
    <w:rsid w:val="0037394D"/>
  </w:style>
  <w:style w:type="character" w:customStyle="1" w:styleId="WW8Num4z4">
    <w:name w:val="WW8Num4z4"/>
    <w:rsid w:val="0037394D"/>
  </w:style>
  <w:style w:type="character" w:customStyle="1" w:styleId="WW8Num4z5">
    <w:name w:val="WW8Num4z5"/>
    <w:rsid w:val="0037394D"/>
  </w:style>
  <w:style w:type="character" w:customStyle="1" w:styleId="WW8Num4z6">
    <w:name w:val="WW8Num4z6"/>
    <w:rsid w:val="0037394D"/>
  </w:style>
  <w:style w:type="character" w:customStyle="1" w:styleId="WW8Num4z7">
    <w:name w:val="WW8Num4z7"/>
    <w:rsid w:val="0037394D"/>
  </w:style>
  <w:style w:type="character" w:customStyle="1" w:styleId="WW8Num4z8">
    <w:name w:val="WW8Num4z8"/>
    <w:rsid w:val="0037394D"/>
  </w:style>
  <w:style w:type="character" w:customStyle="1" w:styleId="WW8Num5z0">
    <w:name w:val="WW8Num5z0"/>
    <w:rsid w:val="0037394D"/>
    <w:rPr>
      <w:rFonts w:ascii="Symbol" w:hAnsi="Symbol" w:cs="Symbol"/>
    </w:rPr>
  </w:style>
  <w:style w:type="character" w:customStyle="1" w:styleId="WW8Num5z1">
    <w:name w:val="WW8Num5z1"/>
    <w:rsid w:val="0037394D"/>
    <w:rPr>
      <w:rFonts w:ascii="Courier New" w:hAnsi="Courier New" w:cs="Courier New"/>
    </w:rPr>
  </w:style>
  <w:style w:type="character" w:customStyle="1" w:styleId="WW8Num5z2">
    <w:name w:val="WW8Num5z2"/>
    <w:rsid w:val="0037394D"/>
    <w:rPr>
      <w:rFonts w:ascii="Wingdings" w:hAnsi="Wingdings" w:cs="Wingdings"/>
    </w:rPr>
  </w:style>
  <w:style w:type="character" w:customStyle="1" w:styleId="WW8Num6z0">
    <w:name w:val="WW8Num6z0"/>
    <w:rsid w:val="0037394D"/>
    <w:rPr>
      <w:rFonts w:ascii="Symbol" w:hAnsi="Symbol" w:cs="Symbol"/>
    </w:rPr>
  </w:style>
  <w:style w:type="character" w:customStyle="1" w:styleId="WW8Num6z1">
    <w:name w:val="WW8Num6z1"/>
    <w:rsid w:val="0037394D"/>
    <w:rPr>
      <w:rFonts w:ascii="Courier New" w:hAnsi="Courier New" w:cs="Courier New"/>
    </w:rPr>
  </w:style>
  <w:style w:type="character" w:customStyle="1" w:styleId="WW8Num6z2">
    <w:name w:val="WW8Num6z2"/>
    <w:rsid w:val="0037394D"/>
    <w:rPr>
      <w:rFonts w:ascii="Wingdings" w:hAnsi="Wingdings" w:cs="Wingdings"/>
    </w:rPr>
  </w:style>
  <w:style w:type="character" w:customStyle="1" w:styleId="WW8Num7z0">
    <w:name w:val="WW8Num7z0"/>
    <w:rsid w:val="0037394D"/>
    <w:rPr>
      <w:rFonts w:ascii="Symbol" w:hAnsi="Symbol" w:cs="Symbol"/>
    </w:rPr>
  </w:style>
  <w:style w:type="character" w:customStyle="1" w:styleId="WW8Num7z1">
    <w:name w:val="WW8Num7z1"/>
    <w:rsid w:val="0037394D"/>
    <w:rPr>
      <w:rFonts w:ascii="Courier New" w:hAnsi="Courier New" w:cs="Courier New"/>
    </w:rPr>
  </w:style>
  <w:style w:type="character" w:customStyle="1" w:styleId="WW8Num7z2">
    <w:name w:val="WW8Num7z2"/>
    <w:rsid w:val="0037394D"/>
    <w:rPr>
      <w:rFonts w:ascii="Wingdings" w:hAnsi="Wingdings" w:cs="Wingdings"/>
    </w:rPr>
  </w:style>
  <w:style w:type="character" w:customStyle="1" w:styleId="WW8Num8z0">
    <w:name w:val="WW8Num8z0"/>
    <w:rsid w:val="0037394D"/>
    <w:rPr>
      <w:rFonts w:eastAsia="Cambria"/>
    </w:rPr>
  </w:style>
  <w:style w:type="character" w:customStyle="1" w:styleId="WW8Num8z1">
    <w:name w:val="WW8Num8z1"/>
    <w:rsid w:val="0037394D"/>
  </w:style>
  <w:style w:type="character" w:customStyle="1" w:styleId="WW8Num8z2">
    <w:name w:val="WW8Num8z2"/>
    <w:rsid w:val="0037394D"/>
  </w:style>
  <w:style w:type="character" w:customStyle="1" w:styleId="WW8Num8z3">
    <w:name w:val="WW8Num8z3"/>
    <w:rsid w:val="0037394D"/>
  </w:style>
  <w:style w:type="character" w:customStyle="1" w:styleId="WW8Num8z4">
    <w:name w:val="WW8Num8z4"/>
    <w:rsid w:val="0037394D"/>
  </w:style>
  <w:style w:type="character" w:customStyle="1" w:styleId="WW8Num8z5">
    <w:name w:val="WW8Num8z5"/>
    <w:rsid w:val="0037394D"/>
  </w:style>
  <w:style w:type="character" w:customStyle="1" w:styleId="WW8Num8z6">
    <w:name w:val="WW8Num8z6"/>
    <w:rsid w:val="0037394D"/>
  </w:style>
  <w:style w:type="character" w:customStyle="1" w:styleId="WW8Num8z7">
    <w:name w:val="WW8Num8z7"/>
    <w:rsid w:val="0037394D"/>
  </w:style>
  <w:style w:type="character" w:customStyle="1" w:styleId="WW8Num8z8">
    <w:name w:val="WW8Num8z8"/>
    <w:rsid w:val="0037394D"/>
  </w:style>
  <w:style w:type="character" w:customStyle="1" w:styleId="WW8Num9z0">
    <w:name w:val="WW8Num9z0"/>
    <w:rsid w:val="0037394D"/>
    <w:rPr>
      <w:sz w:val="28"/>
      <w:szCs w:val="28"/>
      <w:lang w:val="en-US"/>
    </w:rPr>
  </w:style>
  <w:style w:type="character" w:customStyle="1" w:styleId="WW8Num9z1">
    <w:name w:val="WW8Num9z1"/>
    <w:rsid w:val="0037394D"/>
  </w:style>
  <w:style w:type="character" w:customStyle="1" w:styleId="WW8Num9z2">
    <w:name w:val="WW8Num9z2"/>
    <w:rsid w:val="0037394D"/>
  </w:style>
  <w:style w:type="character" w:customStyle="1" w:styleId="WW8Num9z3">
    <w:name w:val="WW8Num9z3"/>
    <w:rsid w:val="0037394D"/>
  </w:style>
  <w:style w:type="character" w:customStyle="1" w:styleId="WW8Num9z4">
    <w:name w:val="WW8Num9z4"/>
    <w:rsid w:val="0037394D"/>
  </w:style>
  <w:style w:type="character" w:customStyle="1" w:styleId="WW8Num9z5">
    <w:name w:val="WW8Num9z5"/>
    <w:rsid w:val="0037394D"/>
  </w:style>
  <w:style w:type="character" w:customStyle="1" w:styleId="WW8Num9z6">
    <w:name w:val="WW8Num9z6"/>
    <w:rsid w:val="0037394D"/>
  </w:style>
  <w:style w:type="character" w:customStyle="1" w:styleId="WW8Num9z7">
    <w:name w:val="WW8Num9z7"/>
    <w:rsid w:val="0037394D"/>
  </w:style>
  <w:style w:type="character" w:customStyle="1" w:styleId="WW8Num9z8">
    <w:name w:val="WW8Num9z8"/>
    <w:rsid w:val="0037394D"/>
  </w:style>
  <w:style w:type="character" w:customStyle="1" w:styleId="WW8Num10z0">
    <w:name w:val="WW8Num10z0"/>
    <w:rsid w:val="0037394D"/>
    <w:rPr>
      <w:rFonts w:ascii="Symbol" w:hAnsi="Symbol" w:cs="Symbol"/>
    </w:rPr>
  </w:style>
  <w:style w:type="character" w:customStyle="1" w:styleId="WW8Num10z1">
    <w:name w:val="WW8Num10z1"/>
    <w:rsid w:val="0037394D"/>
    <w:rPr>
      <w:rFonts w:ascii="Courier New" w:hAnsi="Courier New" w:cs="Courier New"/>
    </w:rPr>
  </w:style>
  <w:style w:type="character" w:customStyle="1" w:styleId="WW8Num10z2">
    <w:name w:val="WW8Num10z2"/>
    <w:rsid w:val="0037394D"/>
    <w:rPr>
      <w:rFonts w:ascii="Wingdings" w:hAnsi="Wingdings" w:cs="Wingdings"/>
    </w:rPr>
  </w:style>
  <w:style w:type="character" w:customStyle="1" w:styleId="WW8Num11z0">
    <w:name w:val="WW8Num11z0"/>
    <w:rsid w:val="0037394D"/>
    <w:rPr>
      <w:rFonts w:ascii="Symbol" w:hAnsi="Symbol" w:cs="Symbol"/>
    </w:rPr>
  </w:style>
  <w:style w:type="character" w:customStyle="1" w:styleId="WW8Num11z1">
    <w:name w:val="WW8Num11z1"/>
    <w:rsid w:val="0037394D"/>
    <w:rPr>
      <w:rFonts w:ascii="Courier New" w:hAnsi="Courier New" w:cs="Courier New"/>
    </w:rPr>
  </w:style>
  <w:style w:type="character" w:customStyle="1" w:styleId="WW8Num11z2">
    <w:name w:val="WW8Num11z2"/>
    <w:rsid w:val="0037394D"/>
    <w:rPr>
      <w:rFonts w:ascii="Wingdings" w:hAnsi="Wingdings" w:cs="Wingdings"/>
    </w:rPr>
  </w:style>
  <w:style w:type="character" w:customStyle="1" w:styleId="WW8Num12z0">
    <w:name w:val="WW8Num12z0"/>
    <w:rsid w:val="0037394D"/>
  </w:style>
  <w:style w:type="character" w:customStyle="1" w:styleId="WW8Num12z1">
    <w:name w:val="WW8Num12z1"/>
    <w:rsid w:val="0037394D"/>
  </w:style>
  <w:style w:type="character" w:customStyle="1" w:styleId="WW8Num12z2">
    <w:name w:val="WW8Num12z2"/>
    <w:rsid w:val="0037394D"/>
  </w:style>
  <w:style w:type="character" w:customStyle="1" w:styleId="WW8Num12z3">
    <w:name w:val="WW8Num12z3"/>
    <w:rsid w:val="0037394D"/>
  </w:style>
  <w:style w:type="character" w:customStyle="1" w:styleId="WW8Num12z4">
    <w:name w:val="WW8Num12z4"/>
    <w:rsid w:val="0037394D"/>
  </w:style>
  <w:style w:type="character" w:customStyle="1" w:styleId="WW8Num12z5">
    <w:name w:val="WW8Num12z5"/>
    <w:rsid w:val="0037394D"/>
  </w:style>
  <w:style w:type="character" w:customStyle="1" w:styleId="WW8Num12z6">
    <w:name w:val="WW8Num12z6"/>
    <w:rsid w:val="0037394D"/>
  </w:style>
  <w:style w:type="character" w:customStyle="1" w:styleId="WW8Num12z7">
    <w:name w:val="WW8Num12z7"/>
    <w:rsid w:val="0037394D"/>
  </w:style>
  <w:style w:type="character" w:customStyle="1" w:styleId="WW8Num12z8">
    <w:name w:val="WW8Num12z8"/>
    <w:rsid w:val="0037394D"/>
  </w:style>
  <w:style w:type="character" w:customStyle="1" w:styleId="WW8Num13z0">
    <w:name w:val="WW8Num13z0"/>
    <w:rsid w:val="0037394D"/>
    <w:rPr>
      <w:sz w:val="28"/>
      <w:szCs w:val="28"/>
    </w:rPr>
  </w:style>
  <w:style w:type="character" w:customStyle="1" w:styleId="WW8Num13z1">
    <w:name w:val="WW8Num13z1"/>
    <w:rsid w:val="0037394D"/>
  </w:style>
  <w:style w:type="character" w:customStyle="1" w:styleId="WW8Num13z2">
    <w:name w:val="WW8Num13z2"/>
    <w:rsid w:val="0037394D"/>
  </w:style>
  <w:style w:type="character" w:customStyle="1" w:styleId="WW8Num13z3">
    <w:name w:val="WW8Num13z3"/>
    <w:rsid w:val="0037394D"/>
  </w:style>
  <w:style w:type="character" w:customStyle="1" w:styleId="WW8Num13z4">
    <w:name w:val="WW8Num13z4"/>
    <w:rsid w:val="0037394D"/>
  </w:style>
  <w:style w:type="character" w:customStyle="1" w:styleId="WW8Num13z5">
    <w:name w:val="WW8Num13z5"/>
    <w:rsid w:val="0037394D"/>
  </w:style>
  <w:style w:type="character" w:customStyle="1" w:styleId="WW8Num13z6">
    <w:name w:val="WW8Num13z6"/>
    <w:rsid w:val="0037394D"/>
  </w:style>
  <w:style w:type="character" w:customStyle="1" w:styleId="WW8Num13z7">
    <w:name w:val="WW8Num13z7"/>
    <w:rsid w:val="0037394D"/>
  </w:style>
  <w:style w:type="character" w:customStyle="1" w:styleId="WW8Num13z8">
    <w:name w:val="WW8Num13z8"/>
    <w:rsid w:val="0037394D"/>
  </w:style>
  <w:style w:type="character" w:customStyle="1" w:styleId="WW8Num14z0">
    <w:name w:val="WW8Num14z0"/>
    <w:rsid w:val="0037394D"/>
  </w:style>
  <w:style w:type="character" w:customStyle="1" w:styleId="WW8Num14z1">
    <w:name w:val="WW8Num14z1"/>
    <w:rsid w:val="0037394D"/>
  </w:style>
  <w:style w:type="character" w:customStyle="1" w:styleId="WW8Num14z2">
    <w:name w:val="WW8Num14z2"/>
    <w:rsid w:val="0037394D"/>
  </w:style>
  <w:style w:type="character" w:customStyle="1" w:styleId="WW8Num14z3">
    <w:name w:val="WW8Num14z3"/>
    <w:rsid w:val="0037394D"/>
  </w:style>
  <w:style w:type="character" w:customStyle="1" w:styleId="WW8Num14z4">
    <w:name w:val="WW8Num14z4"/>
    <w:rsid w:val="0037394D"/>
  </w:style>
  <w:style w:type="character" w:customStyle="1" w:styleId="WW8Num14z5">
    <w:name w:val="WW8Num14z5"/>
    <w:rsid w:val="0037394D"/>
  </w:style>
  <w:style w:type="character" w:customStyle="1" w:styleId="WW8Num14z6">
    <w:name w:val="WW8Num14z6"/>
    <w:rsid w:val="0037394D"/>
  </w:style>
  <w:style w:type="character" w:customStyle="1" w:styleId="WW8Num14z7">
    <w:name w:val="WW8Num14z7"/>
    <w:rsid w:val="0037394D"/>
  </w:style>
  <w:style w:type="character" w:customStyle="1" w:styleId="WW8Num14z8">
    <w:name w:val="WW8Num14z8"/>
    <w:rsid w:val="0037394D"/>
  </w:style>
  <w:style w:type="character" w:customStyle="1" w:styleId="WW8Num15z0">
    <w:name w:val="WW8Num15z0"/>
    <w:rsid w:val="0037394D"/>
  </w:style>
  <w:style w:type="character" w:customStyle="1" w:styleId="WW8Num15z1">
    <w:name w:val="WW8Num15z1"/>
    <w:rsid w:val="0037394D"/>
  </w:style>
  <w:style w:type="character" w:customStyle="1" w:styleId="WW8Num15z2">
    <w:name w:val="WW8Num15z2"/>
    <w:rsid w:val="0037394D"/>
  </w:style>
  <w:style w:type="character" w:customStyle="1" w:styleId="WW8Num15z3">
    <w:name w:val="WW8Num15z3"/>
    <w:rsid w:val="0037394D"/>
  </w:style>
  <w:style w:type="character" w:customStyle="1" w:styleId="WW8Num15z4">
    <w:name w:val="WW8Num15z4"/>
    <w:rsid w:val="0037394D"/>
  </w:style>
  <w:style w:type="character" w:customStyle="1" w:styleId="WW8Num15z5">
    <w:name w:val="WW8Num15z5"/>
    <w:rsid w:val="0037394D"/>
  </w:style>
  <w:style w:type="character" w:customStyle="1" w:styleId="WW8Num15z6">
    <w:name w:val="WW8Num15z6"/>
    <w:rsid w:val="0037394D"/>
  </w:style>
  <w:style w:type="character" w:customStyle="1" w:styleId="WW8Num15z7">
    <w:name w:val="WW8Num15z7"/>
    <w:rsid w:val="0037394D"/>
  </w:style>
  <w:style w:type="character" w:customStyle="1" w:styleId="WW8Num15z8">
    <w:name w:val="WW8Num15z8"/>
    <w:rsid w:val="0037394D"/>
  </w:style>
  <w:style w:type="character" w:customStyle="1" w:styleId="WW8Num16z0">
    <w:name w:val="WW8Num16z0"/>
    <w:rsid w:val="0037394D"/>
  </w:style>
  <w:style w:type="character" w:customStyle="1" w:styleId="WW8Num16z1">
    <w:name w:val="WW8Num16z1"/>
    <w:rsid w:val="0037394D"/>
  </w:style>
  <w:style w:type="character" w:customStyle="1" w:styleId="WW8Num16z2">
    <w:name w:val="WW8Num16z2"/>
    <w:rsid w:val="0037394D"/>
  </w:style>
  <w:style w:type="character" w:customStyle="1" w:styleId="WW8Num16z3">
    <w:name w:val="WW8Num16z3"/>
    <w:rsid w:val="0037394D"/>
  </w:style>
  <w:style w:type="character" w:customStyle="1" w:styleId="WW8Num16z4">
    <w:name w:val="WW8Num16z4"/>
    <w:rsid w:val="0037394D"/>
  </w:style>
  <w:style w:type="character" w:customStyle="1" w:styleId="WW8Num16z5">
    <w:name w:val="WW8Num16z5"/>
    <w:rsid w:val="0037394D"/>
  </w:style>
  <w:style w:type="character" w:customStyle="1" w:styleId="WW8Num16z6">
    <w:name w:val="WW8Num16z6"/>
    <w:rsid w:val="0037394D"/>
  </w:style>
  <w:style w:type="character" w:customStyle="1" w:styleId="WW8Num16z7">
    <w:name w:val="WW8Num16z7"/>
    <w:rsid w:val="0037394D"/>
  </w:style>
  <w:style w:type="character" w:customStyle="1" w:styleId="WW8Num16z8">
    <w:name w:val="WW8Num16z8"/>
    <w:rsid w:val="0037394D"/>
  </w:style>
  <w:style w:type="character" w:customStyle="1" w:styleId="WW8Num17z0">
    <w:name w:val="WW8Num17z0"/>
    <w:rsid w:val="0037394D"/>
    <w:rPr>
      <w:rFonts w:ascii="Symbol" w:hAnsi="Symbol" w:cs="Symbol"/>
    </w:rPr>
  </w:style>
  <w:style w:type="character" w:customStyle="1" w:styleId="WW8Num17z1">
    <w:name w:val="WW8Num17z1"/>
    <w:rsid w:val="0037394D"/>
    <w:rPr>
      <w:rFonts w:ascii="Courier New" w:hAnsi="Courier New" w:cs="Courier New"/>
    </w:rPr>
  </w:style>
  <w:style w:type="character" w:customStyle="1" w:styleId="WW8Num17z2">
    <w:name w:val="WW8Num17z2"/>
    <w:rsid w:val="0037394D"/>
    <w:rPr>
      <w:rFonts w:ascii="Wingdings" w:hAnsi="Wingdings" w:cs="Wingdings"/>
    </w:rPr>
  </w:style>
  <w:style w:type="character" w:customStyle="1" w:styleId="WW8Num18z0">
    <w:name w:val="WW8Num18z0"/>
    <w:rsid w:val="0037394D"/>
  </w:style>
  <w:style w:type="character" w:customStyle="1" w:styleId="WW8Num18z1">
    <w:name w:val="WW8Num18z1"/>
    <w:rsid w:val="0037394D"/>
  </w:style>
  <w:style w:type="character" w:customStyle="1" w:styleId="WW8Num18z2">
    <w:name w:val="WW8Num18z2"/>
    <w:rsid w:val="0037394D"/>
  </w:style>
  <w:style w:type="character" w:customStyle="1" w:styleId="WW8Num18z3">
    <w:name w:val="WW8Num18z3"/>
    <w:rsid w:val="0037394D"/>
  </w:style>
  <w:style w:type="character" w:customStyle="1" w:styleId="WW8Num18z4">
    <w:name w:val="WW8Num18z4"/>
    <w:rsid w:val="0037394D"/>
  </w:style>
  <w:style w:type="character" w:customStyle="1" w:styleId="WW8Num18z5">
    <w:name w:val="WW8Num18z5"/>
    <w:rsid w:val="0037394D"/>
  </w:style>
  <w:style w:type="character" w:customStyle="1" w:styleId="WW8Num18z6">
    <w:name w:val="WW8Num18z6"/>
    <w:rsid w:val="0037394D"/>
  </w:style>
  <w:style w:type="character" w:customStyle="1" w:styleId="WW8Num18z7">
    <w:name w:val="WW8Num18z7"/>
    <w:rsid w:val="0037394D"/>
  </w:style>
  <w:style w:type="character" w:customStyle="1" w:styleId="WW8Num18z8">
    <w:name w:val="WW8Num18z8"/>
    <w:rsid w:val="0037394D"/>
  </w:style>
  <w:style w:type="character" w:customStyle="1" w:styleId="WW8Num19z0">
    <w:name w:val="WW8Num19z0"/>
    <w:rsid w:val="0037394D"/>
    <w:rPr>
      <w:rFonts w:ascii="Symbol" w:hAnsi="Symbol" w:cs="Symbol"/>
    </w:rPr>
  </w:style>
  <w:style w:type="character" w:customStyle="1" w:styleId="WW8Num19z1">
    <w:name w:val="WW8Num19z1"/>
    <w:rsid w:val="0037394D"/>
    <w:rPr>
      <w:rFonts w:ascii="Courier New" w:hAnsi="Courier New" w:cs="Courier New"/>
    </w:rPr>
  </w:style>
  <w:style w:type="character" w:customStyle="1" w:styleId="WW8Num19z2">
    <w:name w:val="WW8Num19z2"/>
    <w:rsid w:val="0037394D"/>
    <w:rPr>
      <w:rFonts w:ascii="Wingdings" w:hAnsi="Wingdings" w:cs="Wingdings"/>
    </w:rPr>
  </w:style>
  <w:style w:type="character" w:customStyle="1" w:styleId="WW8Num20z0">
    <w:name w:val="WW8Num20z0"/>
    <w:rsid w:val="0037394D"/>
  </w:style>
  <w:style w:type="character" w:customStyle="1" w:styleId="WW8Num20z1">
    <w:name w:val="WW8Num20z1"/>
    <w:rsid w:val="0037394D"/>
  </w:style>
  <w:style w:type="character" w:customStyle="1" w:styleId="WW8Num20z2">
    <w:name w:val="WW8Num20z2"/>
    <w:rsid w:val="0037394D"/>
  </w:style>
  <w:style w:type="character" w:customStyle="1" w:styleId="WW8Num20z3">
    <w:name w:val="WW8Num20z3"/>
    <w:rsid w:val="0037394D"/>
  </w:style>
  <w:style w:type="character" w:customStyle="1" w:styleId="WW8Num20z4">
    <w:name w:val="WW8Num20z4"/>
    <w:rsid w:val="0037394D"/>
  </w:style>
  <w:style w:type="character" w:customStyle="1" w:styleId="WW8Num20z5">
    <w:name w:val="WW8Num20z5"/>
    <w:rsid w:val="0037394D"/>
  </w:style>
  <w:style w:type="character" w:customStyle="1" w:styleId="WW8Num20z6">
    <w:name w:val="WW8Num20z6"/>
    <w:rsid w:val="0037394D"/>
  </w:style>
  <w:style w:type="character" w:customStyle="1" w:styleId="WW8Num20z7">
    <w:name w:val="WW8Num20z7"/>
    <w:rsid w:val="0037394D"/>
  </w:style>
  <w:style w:type="character" w:customStyle="1" w:styleId="WW8Num20z8">
    <w:name w:val="WW8Num20z8"/>
    <w:rsid w:val="0037394D"/>
  </w:style>
  <w:style w:type="character" w:customStyle="1" w:styleId="WW8Num21z0">
    <w:name w:val="WW8Num21z0"/>
    <w:rsid w:val="0037394D"/>
    <w:rPr>
      <w:color w:val="333333"/>
      <w:sz w:val="28"/>
      <w:szCs w:val="28"/>
    </w:rPr>
  </w:style>
  <w:style w:type="character" w:customStyle="1" w:styleId="WW8Num21z1">
    <w:name w:val="WW8Num21z1"/>
    <w:rsid w:val="0037394D"/>
  </w:style>
  <w:style w:type="character" w:customStyle="1" w:styleId="WW8Num21z2">
    <w:name w:val="WW8Num21z2"/>
    <w:rsid w:val="0037394D"/>
  </w:style>
  <w:style w:type="character" w:customStyle="1" w:styleId="WW8Num21z3">
    <w:name w:val="WW8Num21z3"/>
    <w:rsid w:val="0037394D"/>
  </w:style>
  <w:style w:type="character" w:customStyle="1" w:styleId="WW8Num21z4">
    <w:name w:val="WW8Num21z4"/>
    <w:rsid w:val="0037394D"/>
  </w:style>
  <w:style w:type="character" w:customStyle="1" w:styleId="WW8Num21z5">
    <w:name w:val="WW8Num21z5"/>
    <w:rsid w:val="0037394D"/>
  </w:style>
  <w:style w:type="character" w:customStyle="1" w:styleId="WW8Num21z6">
    <w:name w:val="WW8Num21z6"/>
    <w:rsid w:val="0037394D"/>
  </w:style>
  <w:style w:type="character" w:customStyle="1" w:styleId="WW8Num21z7">
    <w:name w:val="WW8Num21z7"/>
    <w:rsid w:val="0037394D"/>
  </w:style>
  <w:style w:type="character" w:customStyle="1" w:styleId="WW8Num21z8">
    <w:name w:val="WW8Num21z8"/>
    <w:rsid w:val="0037394D"/>
  </w:style>
  <w:style w:type="character" w:customStyle="1" w:styleId="WW8Num22z0">
    <w:name w:val="WW8Num22z0"/>
    <w:rsid w:val="0037394D"/>
    <w:rPr>
      <w:rFonts w:ascii="Symbol" w:hAnsi="Symbol" w:cs="Symbol"/>
    </w:rPr>
  </w:style>
  <w:style w:type="character" w:customStyle="1" w:styleId="WW8Num22z1">
    <w:name w:val="WW8Num22z1"/>
    <w:rsid w:val="0037394D"/>
    <w:rPr>
      <w:rFonts w:ascii="Courier New" w:hAnsi="Courier New" w:cs="Courier New"/>
    </w:rPr>
  </w:style>
  <w:style w:type="character" w:customStyle="1" w:styleId="WW8Num22z2">
    <w:name w:val="WW8Num22z2"/>
    <w:rsid w:val="0037394D"/>
    <w:rPr>
      <w:rFonts w:ascii="Wingdings" w:hAnsi="Wingdings" w:cs="Wingdings"/>
    </w:rPr>
  </w:style>
  <w:style w:type="character" w:customStyle="1" w:styleId="WW8Num23z0">
    <w:name w:val="WW8Num23z0"/>
    <w:rsid w:val="0037394D"/>
    <w:rPr>
      <w:rFonts w:ascii="Symbol" w:hAnsi="Symbol" w:cs="Symbol"/>
    </w:rPr>
  </w:style>
  <w:style w:type="character" w:customStyle="1" w:styleId="WW8Num23z1">
    <w:name w:val="WW8Num23z1"/>
    <w:rsid w:val="0037394D"/>
    <w:rPr>
      <w:rFonts w:ascii="Courier New" w:hAnsi="Courier New" w:cs="Courier New"/>
    </w:rPr>
  </w:style>
  <w:style w:type="character" w:customStyle="1" w:styleId="WW8Num23z2">
    <w:name w:val="WW8Num23z2"/>
    <w:rsid w:val="0037394D"/>
    <w:rPr>
      <w:rFonts w:ascii="Wingdings" w:hAnsi="Wingdings" w:cs="Wingdings"/>
    </w:rPr>
  </w:style>
  <w:style w:type="character" w:customStyle="1" w:styleId="WW8Num24z0">
    <w:name w:val="WW8Num24z0"/>
    <w:rsid w:val="0037394D"/>
  </w:style>
  <w:style w:type="character" w:customStyle="1" w:styleId="WW8Num24z1">
    <w:name w:val="WW8Num24z1"/>
    <w:rsid w:val="0037394D"/>
  </w:style>
  <w:style w:type="character" w:customStyle="1" w:styleId="WW8Num24z2">
    <w:name w:val="WW8Num24z2"/>
    <w:rsid w:val="0037394D"/>
  </w:style>
  <w:style w:type="character" w:customStyle="1" w:styleId="WW8Num24z3">
    <w:name w:val="WW8Num24z3"/>
    <w:rsid w:val="0037394D"/>
  </w:style>
  <w:style w:type="character" w:customStyle="1" w:styleId="WW8Num24z4">
    <w:name w:val="WW8Num24z4"/>
    <w:rsid w:val="0037394D"/>
  </w:style>
  <w:style w:type="character" w:customStyle="1" w:styleId="WW8Num24z5">
    <w:name w:val="WW8Num24z5"/>
    <w:rsid w:val="0037394D"/>
  </w:style>
  <w:style w:type="character" w:customStyle="1" w:styleId="WW8Num24z6">
    <w:name w:val="WW8Num24z6"/>
    <w:rsid w:val="0037394D"/>
  </w:style>
  <w:style w:type="character" w:customStyle="1" w:styleId="WW8Num24z7">
    <w:name w:val="WW8Num24z7"/>
    <w:rsid w:val="0037394D"/>
  </w:style>
  <w:style w:type="character" w:customStyle="1" w:styleId="WW8Num24z8">
    <w:name w:val="WW8Num24z8"/>
    <w:rsid w:val="0037394D"/>
  </w:style>
  <w:style w:type="character" w:customStyle="1" w:styleId="WW8Num25z0">
    <w:name w:val="WW8Num25z0"/>
    <w:rsid w:val="0037394D"/>
    <w:rPr>
      <w:rFonts w:ascii="Symbol" w:hAnsi="Symbol" w:cs="Symbol"/>
    </w:rPr>
  </w:style>
  <w:style w:type="character" w:customStyle="1" w:styleId="WW8Num25z1">
    <w:name w:val="WW8Num25z1"/>
    <w:rsid w:val="0037394D"/>
    <w:rPr>
      <w:rFonts w:ascii="Courier New" w:hAnsi="Courier New" w:cs="Courier New"/>
    </w:rPr>
  </w:style>
  <w:style w:type="character" w:customStyle="1" w:styleId="WW8Num25z2">
    <w:name w:val="WW8Num25z2"/>
    <w:rsid w:val="0037394D"/>
    <w:rPr>
      <w:rFonts w:ascii="Wingdings" w:hAnsi="Wingdings" w:cs="Wingdings"/>
    </w:rPr>
  </w:style>
  <w:style w:type="character" w:customStyle="1" w:styleId="WW8Num26z0">
    <w:name w:val="WW8Num26z0"/>
    <w:rsid w:val="0037394D"/>
    <w:rPr>
      <w:rFonts w:ascii="Symbol" w:hAnsi="Symbol" w:cs="Symbol"/>
    </w:rPr>
  </w:style>
  <w:style w:type="character" w:customStyle="1" w:styleId="WW8Num26z1">
    <w:name w:val="WW8Num26z1"/>
    <w:rsid w:val="0037394D"/>
    <w:rPr>
      <w:rFonts w:ascii="Courier New" w:hAnsi="Courier New" w:cs="Courier New"/>
    </w:rPr>
  </w:style>
  <w:style w:type="character" w:customStyle="1" w:styleId="WW8Num26z2">
    <w:name w:val="WW8Num26z2"/>
    <w:rsid w:val="0037394D"/>
    <w:rPr>
      <w:rFonts w:ascii="Wingdings" w:hAnsi="Wingdings" w:cs="Wingdings"/>
    </w:rPr>
  </w:style>
  <w:style w:type="character" w:customStyle="1" w:styleId="WW8Num27z0">
    <w:name w:val="WW8Num27z0"/>
    <w:rsid w:val="0037394D"/>
    <w:rPr>
      <w:rFonts w:ascii="Symbol" w:hAnsi="Symbol" w:cs="Symbol"/>
    </w:rPr>
  </w:style>
  <w:style w:type="character" w:customStyle="1" w:styleId="WW8Num27z1">
    <w:name w:val="WW8Num27z1"/>
    <w:rsid w:val="0037394D"/>
    <w:rPr>
      <w:rFonts w:ascii="Courier New" w:hAnsi="Courier New" w:cs="Courier New"/>
    </w:rPr>
  </w:style>
  <w:style w:type="character" w:customStyle="1" w:styleId="WW8Num27z2">
    <w:name w:val="WW8Num27z2"/>
    <w:rsid w:val="0037394D"/>
    <w:rPr>
      <w:rFonts w:ascii="Wingdings" w:hAnsi="Wingdings" w:cs="Wingdings"/>
    </w:rPr>
  </w:style>
  <w:style w:type="character" w:customStyle="1" w:styleId="WW8Num28z0">
    <w:name w:val="WW8Num28z0"/>
    <w:rsid w:val="0037394D"/>
    <w:rPr>
      <w:rFonts w:ascii="Wingdings" w:hAnsi="Wingdings" w:cs="Wingdings"/>
    </w:rPr>
  </w:style>
  <w:style w:type="character" w:customStyle="1" w:styleId="WW8Num28z1">
    <w:name w:val="WW8Num28z1"/>
    <w:rsid w:val="0037394D"/>
    <w:rPr>
      <w:rFonts w:ascii="Courier New" w:hAnsi="Courier New" w:cs="Courier New"/>
    </w:rPr>
  </w:style>
  <w:style w:type="character" w:customStyle="1" w:styleId="WW8Num28z3">
    <w:name w:val="WW8Num28z3"/>
    <w:rsid w:val="0037394D"/>
    <w:rPr>
      <w:rFonts w:ascii="Symbol" w:hAnsi="Symbol" w:cs="Symbol"/>
    </w:rPr>
  </w:style>
  <w:style w:type="character" w:customStyle="1" w:styleId="WW8Num29z0">
    <w:name w:val="WW8Num29z0"/>
    <w:rsid w:val="0037394D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WW8Num29z1">
    <w:name w:val="WW8Num29z1"/>
    <w:rsid w:val="0037394D"/>
  </w:style>
  <w:style w:type="character" w:customStyle="1" w:styleId="WW8Num29z2">
    <w:name w:val="WW8Num29z2"/>
    <w:rsid w:val="0037394D"/>
  </w:style>
  <w:style w:type="character" w:customStyle="1" w:styleId="WW8Num29z3">
    <w:name w:val="WW8Num29z3"/>
    <w:rsid w:val="0037394D"/>
  </w:style>
  <w:style w:type="character" w:customStyle="1" w:styleId="WW8Num29z4">
    <w:name w:val="WW8Num29z4"/>
    <w:rsid w:val="0037394D"/>
  </w:style>
  <w:style w:type="character" w:customStyle="1" w:styleId="WW8Num29z5">
    <w:name w:val="WW8Num29z5"/>
    <w:rsid w:val="0037394D"/>
  </w:style>
  <w:style w:type="character" w:customStyle="1" w:styleId="WW8Num29z6">
    <w:name w:val="WW8Num29z6"/>
    <w:rsid w:val="0037394D"/>
  </w:style>
  <w:style w:type="character" w:customStyle="1" w:styleId="WW8Num29z7">
    <w:name w:val="WW8Num29z7"/>
    <w:rsid w:val="0037394D"/>
  </w:style>
  <w:style w:type="character" w:customStyle="1" w:styleId="WW8Num29z8">
    <w:name w:val="WW8Num29z8"/>
    <w:rsid w:val="0037394D"/>
  </w:style>
  <w:style w:type="character" w:customStyle="1" w:styleId="WW8Num30z0">
    <w:name w:val="WW8Num30z0"/>
    <w:rsid w:val="0037394D"/>
    <w:rPr>
      <w:b w:val="0"/>
      <w:i w:val="0"/>
      <w:sz w:val="28"/>
    </w:rPr>
  </w:style>
  <w:style w:type="character" w:customStyle="1" w:styleId="WW8Num30z1">
    <w:name w:val="WW8Num30z1"/>
    <w:rsid w:val="0037394D"/>
  </w:style>
  <w:style w:type="character" w:customStyle="1" w:styleId="WW8Num30z2">
    <w:name w:val="WW8Num30z2"/>
    <w:rsid w:val="0037394D"/>
  </w:style>
  <w:style w:type="character" w:customStyle="1" w:styleId="WW8Num30z3">
    <w:name w:val="WW8Num30z3"/>
    <w:rsid w:val="0037394D"/>
  </w:style>
  <w:style w:type="character" w:customStyle="1" w:styleId="WW8Num30z4">
    <w:name w:val="WW8Num30z4"/>
    <w:rsid w:val="0037394D"/>
  </w:style>
  <w:style w:type="character" w:customStyle="1" w:styleId="WW8Num30z5">
    <w:name w:val="WW8Num30z5"/>
    <w:rsid w:val="0037394D"/>
  </w:style>
  <w:style w:type="character" w:customStyle="1" w:styleId="WW8Num30z6">
    <w:name w:val="WW8Num30z6"/>
    <w:rsid w:val="0037394D"/>
  </w:style>
  <w:style w:type="character" w:customStyle="1" w:styleId="WW8Num30z7">
    <w:name w:val="WW8Num30z7"/>
    <w:rsid w:val="0037394D"/>
  </w:style>
  <w:style w:type="character" w:customStyle="1" w:styleId="WW8Num30z8">
    <w:name w:val="WW8Num30z8"/>
    <w:rsid w:val="0037394D"/>
  </w:style>
  <w:style w:type="character" w:customStyle="1" w:styleId="WW8Num31z0">
    <w:name w:val="WW8Num31z0"/>
    <w:rsid w:val="0037394D"/>
    <w:rPr>
      <w:rFonts w:ascii="Symbol" w:hAnsi="Symbol" w:cs="Symbol"/>
    </w:rPr>
  </w:style>
  <w:style w:type="character" w:customStyle="1" w:styleId="WW8Num31z1">
    <w:name w:val="WW8Num31z1"/>
    <w:rsid w:val="0037394D"/>
    <w:rPr>
      <w:rFonts w:ascii="Courier New" w:hAnsi="Courier New" w:cs="Courier New"/>
    </w:rPr>
  </w:style>
  <w:style w:type="character" w:customStyle="1" w:styleId="WW8Num31z2">
    <w:name w:val="WW8Num31z2"/>
    <w:rsid w:val="0037394D"/>
    <w:rPr>
      <w:rFonts w:ascii="Wingdings" w:hAnsi="Wingdings" w:cs="Wingdings"/>
    </w:rPr>
  </w:style>
  <w:style w:type="character" w:customStyle="1" w:styleId="WW8Num32z0">
    <w:name w:val="WW8Num32z0"/>
    <w:rsid w:val="0037394D"/>
  </w:style>
  <w:style w:type="character" w:customStyle="1" w:styleId="WW8Num32z1">
    <w:name w:val="WW8Num32z1"/>
    <w:rsid w:val="0037394D"/>
  </w:style>
  <w:style w:type="character" w:customStyle="1" w:styleId="WW8Num32z2">
    <w:name w:val="WW8Num32z2"/>
    <w:rsid w:val="0037394D"/>
  </w:style>
  <w:style w:type="character" w:customStyle="1" w:styleId="WW8Num32z3">
    <w:name w:val="WW8Num32z3"/>
    <w:rsid w:val="0037394D"/>
  </w:style>
  <w:style w:type="character" w:customStyle="1" w:styleId="WW8Num32z4">
    <w:name w:val="WW8Num32z4"/>
    <w:rsid w:val="0037394D"/>
  </w:style>
  <w:style w:type="character" w:customStyle="1" w:styleId="WW8Num32z5">
    <w:name w:val="WW8Num32z5"/>
    <w:rsid w:val="0037394D"/>
  </w:style>
  <w:style w:type="character" w:customStyle="1" w:styleId="WW8Num32z6">
    <w:name w:val="WW8Num32z6"/>
    <w:rsid w:val="0037394D"/>
  </w:style>
  <w:style w:type="character" w:customStyle="1" w:styleId="WW8Num32z7">
    <w:name w:val="WW8Num32z7"/>
    <w:rsid w:val="0037394D"/>
  </w:style>
  <w:style w:type="character" w:customStyle="1" w:styleId="WW8Num32z8">
    <w:name w:val="WW8Num32z8"/>
    <w:rsid w:val="0037394D"/>
  </w:style>
  <w:style w:type="character" w:customStyle="1" w:styleId="WW8Num33z0">
    <w:name w:val="WW8Num33z0"/>
    <w:rsid w:val="0037394D"/>
  </w:style>
  <w:style w:type="character" w:customStyle="1" w:styleId="WW8Num33z1">
    <w:name w:val="WW8Num33z1"/>
    <w:rsid w:val="0037394D"/>
  </w:style>
  <w:style w:type="character" w:customStyle="1" w:styleId="WW8Num33z2">
    <w:name w:val="WW8Num33z2"/>
    <w:rsid w:val="0037394D"/>
  </w:style>
  <w:style w:type="character" w:customStyle="1" w:styleId="WW8Num33z3">
    <w:name w:val="WW8Num33z3"/>
    <w:rsid w:val="0037394D"/>
  </w:style>
  <w:style w:type="character" w:customStyle="1" w:styleId="WW8Num33z4">
    <w:name w:val="WW8Num33z4"/>
    <w:rsid w:val="0037394D"/>
  </w:style>
  <w:style w:type="character" w:customStyle="1" w:styleId="WW8Num33z5">
    <w:name w:val="WW8Num33z5"/>
    <w:rsid w:val="0037394D"/>
  </w:style>
  <w:style w:type="character" w:customStyle="1" w:styleId="WW8Num33z6">
    <w:name w:val="WW8Num33z6"/>
    <w:rsid w:val="0037394D"/>
  </w:style>
  <w:style w:type="character" w:customStyle="1" w:styleId="WW8Num33z7">
    <w:name w:val="WW8Num33z7"/>
    <w:rsid w:val="0037394D"/>
  </w:style>
  <w:style w:type="character" w:customStyle="1" w:styleId="WW8Num33z8">
    <w:name w:val="WW8Num33z8"/>
    <w:rsid w:val="0037394D"/>
  </w:style>
  <w:style w:type="character" w:customStyle="1" w:styleId="WW8Num34z0">
    <w:name w:val="WW8Num34z0"/>
    <w:rsid w:val="0037394D"/>
  </w:style>
  <w:style w:type="character" w:customStyle="1" w:styleId="WW8Num34z1">
    <w:name w:val="WW8Num34z1"/>
    <w:rsid w:val="0037394D"/>
  </w:style>
  <w:style w:type="character" w:customStyle="1" w:styleId="WW8Num34z2">
    <w:name w:val="WW8Num34z2"/>
    <w:rsid w:val="0037394D"/>
  </w:style>
  <w:style w:type="character" w:customStyle="1" w:styleId="WW8Num34z3">
    <w:name w:val="WW8Num34z3"/>
    <w:rsid w:val="0037394D"/>
  </w:style>
  <w:style w:type="character" w:customStyle="1" w:styleId="WW8Num34z4">
    <w:name w:val="WW8Num34z4"/>
    <w:rsid w:val="0037394D"/>
  </w:style>
  <w:style w:type="character" w:customStyle="1" w:styleId="WW8Num34z5">
    <w:name w:val="WW8Num34z5"/>
    <w:rsid w:val="0037394D"/>
  </w:style>
  <w:style w:type="character" w:customStyle="1" w:styleId="WW8Num34z6">
    <w:name w:val="WW8Num34z6"/>
    <w:rsid w:val="0037394D"/>
  </w:style>
  <w:style w:type="character" w:customStyle="1" w:styleId="WW8Num34z7">
    <w:name w:val="WW8Num34z7"/>
    <w:rsid w:val="0037394D"/>
  </w:style>
  <w:style w:type="character" w:customStyle="1" w:styleId="WW8Num34z8">
    <w:name w:val="WW8Num34z8"/>
    <w:rsid w:val="0037394D"/>
  </w:style>
  <w:style w:type="character" w:customStyle="1" w:styleId="WW8Num35z0">
    <w:name w:val="WW8Num35z0"/>
    <w:rsid w:val="0037394D"/>
  </w:style>
  <w:style w:type="character" w:customStyle="1" w:styleId="WW8Num35z1">
    <w:name w:val="WW8Num35z1"/>
    <w:rsid w:val="0037394D"/>
  </w:style>
  <w:style w:type="character" w:customStyle="1" w:styleId="WW8Num35z2">
    <w:name w:val="WW8Num35z2"/>
    <w:rsid w:val="0037394D"/>
  </w:style>
  <w:style w:type="character" w:customStyle="1" w:styleId="WW8Num35z3">
    <w:name w:val="WW8Num35z3"/>
    <w:rsid w:val="0037394D"/>
  </w:style>
  <w:style w:type="character" w:customStyle="1" w:styleId="WW8Num35z4">
    <w:name w:val="WW8Num35z4"/>
    <w:rsid w:val="0037394D"/>
  </w:style>
  <w:style w:type="character" w:customStyle="1" w:styleId="WW8Num35z5">
    <w:name w:val="WW8Num35z5"/>
    <w:rsid w:val="0037394D"/>
  </w:style>
  <w:style w:type="character" w:customStyle="1" w:styleId="WW8Num35z6">
    <w:name w:val="WW8Num35z6"/>
    <w:rsid w:val="0037394D"/>
  </w:style>
  <w:style w:type="character" w:customStyle="1" w:styleId="WW8Num35z7">
    <w:name w:val="WW8Num35z7"/>
    <w:rsid w:val="0037394D"/>
  </w:style>
  <w:style w:type="character" w:customStyle="1" w:styleId="WW8Num35z8">
    <w:name w:val="WW8Num35z8"/>
    <w:rsid w:val="0037394D"/>
  </w:style>
  <w:style w:type="character" w:customStyle="1" w:styleId="WW8Num36z0">
    <w:name w:val="WW8Num36z0"/>
    <w:rsid w:val="0037394D"/>
  </w:style>
  <w:style w:type="character" w:customStyle="1" w:styleId="WW8Num36z1">
    <w:name w:val="WW8Num36z1"/>
    <w:rsid w:val="0037394D"/>
  </w:style>
  <w:style w:type="character" w:customStyle="1" w:styleId="WW8Num36z2">
    <w:name w:val="WW8Num36z2"/>
    <w:rsid w:val="0037394D"/>
  </w:style>
  <w:style w:type="character" w:customStyle="1" w:styleId="WW8Num36z3">
    <w:name w:val="WW8Num36z3"/>
    <w:rsid w:val="0037394D"/>
  </w:style>
  <w:style w:type="character" w:customStyle="1" w:styleId="WW8Num36z4">
    <w:name w:val="WW8Num36z4"/>
    <w:rsid w:val="0037394D"/>
  </w:style>
  <w:style w:type="character" w:customStyle="1" w:styleId="WW8Num36z5">
    <w:name w:val="WW8Num36z5"/>
    <w:rsid w:val="0037394D"/>
  </w:style>
  <w:style w:type="character" w:customStyle="1" w:styleId="WW8Num36z6">
    <w:name w:val="WW8Num36z6"/>
    <w:rsid w:val="0037394D"/>
  </w:style>
  <w:style w:type="character" w:customStyle="1" w:styleId="WW8Num36z7">
    <w:name w:val="WW8Num36z7"/>
    <w:rsid w:val="0037394D"/>
  </w:style>
  <w:style w:type="character" w:customStyle="1" w:styleId="WW8Num36z8">
    <w:name w:val="WW8Num36z8"/>
    <w:rsid w:val="0037394D"/>
  </w:style>
  <w:style w:type="character" w:customStyle="1" w:styleId="WW8Num37z0">
    <w:name w:val="WW8Num37z0"/>
    <w:rsid w:val="0037394D"/>
    <w:rPr>
      <w:rFonts w:ascii="Symbol" w:hAnsi="Symbol" w:cs="Symbol"/>
      <w:sz w:val="28"/>
      <w:szCs w:val="28"/>
    </w:rPr>
  </w:style>
  <w:style w:type="character" w:customStyle="1" w:styleId="WW8Num37z1">
    <w:name w:val="WW8Num37z1"/>
    <w:rsid w:val="0037394D"/>
    <w:rPr>
      <w:rFonts w:ascii="Courier New" w:hAnsi="Courier New" w:cs="Courier New"/>
    </w:rPr>
  </w:style>
  <w:style w:type="character" w:customStyle="1" w:styleId="WW8Num37z2">
    <w:name w:val="WW8Num37z2"/>
    <w:rsid w:val="0037394D"/>
    <w:rPr>
      <w:rFonts w:ascii="Wingdings" w:hAnsi="Wingdings" w:cs="Wingdings"/>
    </w:rPr>
  </w:style>
  <w:style w:type="character" w:customStyle="1" w:styleId="11">
    <w:name w:val="Основной шрифт абзаца1"/>
    <w:rsid w:val="0037394D"/>
  </w:style>
  <w:style w:type="character" w:styleId="af7">
    <w:name w:val="page number"/>
    <w:basedOn w:val="11"/>
    <w:rsid w:val="0037394D"/>
  </w:style>
  <w:style w:type="character" w:customStyle="1" w:styleId="22">
    <w:name w:val="_ЗАГ_2_2 Знак"/>
    <w:rsid w:val="0037394D"/>
    <w:rPr>
      <w:rFonts w:ascii="OfficinaSansC" w:eastAsia="MS Mincho" w:hAnsi="OfficinaSansC" w:cs="OfficinaSansC"/>
      <w:b/>
      <w:bCs/>
      <w:sz w:val="28"/>
      <w:szCs w:val="28"/>
      <w:lang w:eastAsia="ja-JP"/>
    </w:rPr>
  </w:style>
  <w:style w:type="character" w:customStyle="1" w:styleId="21">
    <w:name w:val="Основной текст 2 Знак"/>
    <w:aliases w:val=" Знак Знак,Знак Знак"/>
    <w:link w:val="23"/>
    <w:rsid w:val="0037394D"/>
    <w:rPr>
      <w:sz w:val="24"/>
      <w:szCs w:val="24"/>
    </w:rPr>
  </w:style>
  <w:style w:type="paragraph" w:styleId="23">
    <w:name w:val="Body Text 2"/>
    <w:aliases w:val=" Знак,Знак"/>
    <w:basedOn w:val="a"/>
    <w:link w:val="21"/>
    <w:rsid w:val="0037394D"/>
    <w:pPr>
      <w:widowControl/>
      <w:autoSpaceDE/>
      <w:autoSpaceDN/>
      <w:adjustRightInd/>
      <w:spacing w:after="120" w:line="480" w:lineRule="auto"/>
    </w:pPr>
  </w:style>
  <w:style w:type="character" w:customStyle="1" w:styleId="210">
    <w:name w:val="Основной текст 2 Знак1"/>
    <w:basedOn w:val="a0"/>
    <w:rsid w:val="0037394D"/>
    <w:rPr>
      <w:sz w:val="24"/>
      <w:szCs w:val="24"/>
    </w:rPr>
  </w:style>
  <w:style w:type="character" w:customStyle="1" w:styleId="fieldvalue4">
    <w:name w:val="fieldvalue4"/>
    <w:rsid w:val="0037394D"/>
    <w:rPr>
      <w:color w:val="000099"/>
    </w:rPr>
  </w:style>
  <w:style w:type="character" w:customStyle="1" w:styleId="FontStyle41">
    <w:name w:val="Font Style41"/>
    <w:rsid w:val="0037394D"/>
    <w:rPr>
      <w:rFonts w:ascii="Times New Roman" w:hAnsi="Times New Roman" w:cs="Times New Roman"/>
      <w:sz w:val="26"/>
      <w:szCs w:val="26"/>
    </w:rPr>
  </w:style>
  <w:style w:type="character" w:customStyle="1" w:styleId="FontStyle212">
    <w:name w:val="Font Style212"/>
    <w:rsid w:val="0037394D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02">
    <w:name w:val="Font Style202"/>
    <w:rsid w:val="0037394D"/>
    <w:rPr>
      <w:rFonts w:ascii="Times New Roman" w:hAnsi="Times New Roman" w:cs="Times New Roman"/>
      <w:sz w:val="20"/>
      <w:szCs w:val="20"/>
    </w:rPr>
  </w:style>
  <w:style w:type="paragraph" w:customStyle="1" w:styleId="12">
    <w:name w:val="Заголовок1"/>
    <w:basedOn w:val="a"/>
    <w:next w:val="a9"/>
    <w:rsid w:val="0037394D"/>
    <w:pPr>
      <w:widowControl/>
      <w:autoSpaceDE/>
      <w:autoSpaceDN/>
      <w:adjustRightInd/>
      <w:jc w:val="center"/>
    </w:pPr>
    <w:rPr>
      <w:b/>
      <w:bCs/>
      <w:sz w:val="28"/>
      <w:szCs w:val="28"/>
      <w:lang w:eastAsia="zh-CN"/>
    </w:rPr>
  </w:style>
  <w:style w:type="paragraph" w:styleId="af8">
    <w:name w:val="List"/>
    <w:basedOn w:val="a9"/>
    <w:rsid w:val="0037394D"/>
    <w:rPr>
      <w:rFonts w:eastAsia="Times New Roman" w:cs="FreeSans"/>
      <w:lang w:eastAsia="zh-CN"/>
    </w:rPr>
  </w:style>
  <w:style w:type="paragraph" w:customStyle="1" w:styleId="13">
    <w:name w:val="Указатель1"/>
    <w:basedOn w:val="a"/>
    <w:rsid w:val="0037394D"/>
    <w:pPr>
      <w:widowControl/>
      <w:suppressLineNumbers/>
      <w:autoSpaceDE/>
      <w:autoSpaceDN/>
      <w:adjustRightInd/>
    </w:pPr>
    <w:rPr>
      <w:rFonts w:cs="FreeSans"/>
      <w:lang w:eastAsia="zh-CN"/>
    </w:rPr>
  </w:style>
  <w:style w:type="paragraph" w:customStyle="1" w:styleId="211">
    <w:name w:val="Основной текст с отступом 21"/>
    <w:basedOn w:val="a"/>
    <w:rsid w:val="0037394D"/>
    <w:pPr>
      <w:shd w:val="clear" w:color="auto" w:fill="FFFFFF"/>
      <w:tabs>
        <w:tab w:val="left" w:pos="5080"/>
      </w:tabs>
      <w:autoSpaceDN/>
      <w:adjustRightInd/>
      <w:ind w:left="3794" w:firstLine="601"/>
    </w:pPr>
    <w:rPr>
      <w:color w:val="000000"/>
      <w:sz w:val="28"/>
      <w:szCs w:val="14"/>
      <w:lang w:eastAsia="zh-CN"/>
    </w:rPr>
  </w:style>
  <w:style w:type="paragraph" w:customStyle="1" w:styleId="212">
    <w:name w:val="Основной текст 21"/>
    <w:basedOn w:val="a"/>
    <w:rsid w:val="0037394D"/>
    <w:pPr>
      <w:widowControl/>
      <w:autoSpaceDE/>
      <w:autoSpaceDN/>
      <w:adjustRightInd/>
      <w:spacing w:line="360" w:lineRule="auto"/>
      <w:ind w:right="50" w:firstLine="709"/>
      <w:jc w:val="both"/>
    </w:pPr>
    <w:rPr>
      <w:sz w:val="28"/>
      <w:szCs w:val="20"/>
      <w:lang w:eastAsia="zh-CN"/>
    </w:rPr>
  </w:style>
  <w:style w:type="paragraph" w:styleId="af9">
    <w:name w:val="Body Text Indent"/>
    <w:basedOn w:val="a"/>
    <w:link w:val="afa"/>
    <w:rsid w:val="0037394D"/>
    <w:pPr>
      <w:widowControl/>
      <w:autoSpaceDE/>
      <w:autoSpaceDN/>
      <w:adjustRightInd/>
    </w:pPr>
    <w:rPr>
      <w:b/>
      <w:sz w:val="32"/>
      <w:szCs w:val="20"/>
      <w:lang w:eastAsia="zh-CN"/>
    </w:rPr>
  </w:style>
  <w:style w:type="character" w:customStyle="1" w:styleId="afa">
    <w:name w:val="Основной текст с отступом Знак"/>
    <w:basedOn w:val="a0"/>
    <w:link w:val="af9"/>
    <w:rsid w:val="0037394D"/>
    <w:rPr>
      <w:b/>
      <w:sz w:val="32"/>
      <w:lang w:eastAsia="zh-CN"/>
    </w:rPr>
  </w:style>
  <w:style w:type="paragraph" w:customStyle="1" w:styleId="14">
    <w:name w:val="Текст1"/>
    <w:basedOn w:val="a"/>
    <w:rsid w:val="0037394D"/>
    <w:pPr>
      <w:widowControl/>
      <w:autoSpaceDE/>
      <w:autoSpaceDN/>
      <w:adjustRightInd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15">
    <w:name w:val="Схема документа1"/>
    <w:basedOn w:val="a"/>
    <w:rsid w:val="0037394D"/>
    <w:pPr>
      <w:widowControl/>
      <w:shd w:val="clear" w:color="auto" w:fill="000080"/>
      <w:autoSpaceDE/>
      <w:autoSpaceDN/>
      <w:adjustRightInd/>
    </w:pPr>
    <w:rPr>
      <w:rFonts w:ascii="Tahoma" w:hAnsi="Tahoma" w:cs="Tahoma"/>
      <w:lang w:eastAsia="zh-CN"/>
    </w:rPr>
  </w:style>
  <w:style w:type="paragraph" w:customStyle="1" w:styleId="220">
    <w:name w:val="Основной текст с отступом 22"/>
    <w:basedOn w:val="a"/>
    <w:rsid w:val="0037394D"/>
    <w:pPr>
      <w:autoSpaceDE/>
      <w:autoSpaceDN/>
      <w:adjustRightInd/>
      <w:ind w:firstLine="720"/>
    </w:pPr>
    <w:rPr>
      <w:sz w:val="28"/>
      <w:szCs w:val="20"/>
      <w:lang w:eastAsia="zh-CN"/>
    </w:rPr>
  </w:style>
  <w:style w:type="paragraph" w:customStyle="1" w:styleId="221">
    <w:name w:val="_ЗАГ_2_2"/>
    <w:basedOn w:val="a"/>
    <w:rsid w:val="0037394D"/>
    <w:pPr>
      <w:widowControl/>
      <w:tabs>
        <w:tab w:val="left" w:pos="1418"/>
      </w:tabs>
      <w:autoSpaceDE/>
      <w:autoSpaceDN/>
      <w:adjustRightInd/>
      <w:spacing w:before="200" w:after="120"/>
      <w:jc w:val="center"/>
    </w:pPr>
    <w:rPr>
      <w:rFonts w:ascii="OfficinaSansC" w:eastAsia="MS Mincho" w:hAnsi="OfficinaSansC" w:cs="OfficinaSansC"/>
      <w:b/>
      <w:bCs/>
      <w:sz w:val="28"/>
      <w:szCs w:val="28"/>
      <w:lang w:eastAsia="ja-JP"/>
    </w:rPr>
  </w:style>
  <w:style w:type="paragraph" w:customStyle="1" w:styleId="213">
    <w:name w:val="Основной текст 21"/>
    <w:basedOn w:val="a"/>
    <w:rsid w:val="0037394D"/>
    <w:pPr>
      <w:widowControl/>
      <w:autoSpaceDE/>
      <w:autoSpaceDN/>
      <w:adjustRightInd/>
      <w:spacing w:after="120" w:line="480" w:lineRule="auto"/>
    </w:pPr>
    <w:rPr>
      <w:lang w:eastAsia="zh-CN"/>
    </w:rPr>
  </w:style>
  <w:style w:type="paragraph" w:styleId="afb">
    <w:name w:val="toa heading"/>
    <w:basedOn w:val="1"/>
    <w:next w:val="a"/>
    <w:rsid w:val="0037394D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eastAsia="MS Mincho"/>
      <w:color w:val="365F91"/>
      <w:kern w:val="1"/>
      <w:sz w:val="28"/>
      <w:szCs w:val="28"/>
      <w:lang w:eastAsia="zh-CN"/>
    </w:rPr>
  </w:style>
  <w:style w:type="paragraph" w:styleId="afc">
    <w:name w:val="Normal (Web)"/>
    <w:basedOn w:val="a"/>
    <w:uiPriority w:val="99"/>
    <w:rsid w:val="0037394D"/>
    <w:pPr>
      <w:widowControl/>
      <w:autoSpaceDE/>
      <w:autoSpaceDN/>
      <w:adjustRightInd/>
      <w:spacing w:before="280" w:after="280"/>
    </w:pPr>
    <w:rPr>
      <w:lang w:eastAsia="zh-CN"/>
    </w:rPr>
  </w:style>
  <w:style w:type="paragraph" w:customStyle="1" w:styleId="Default">
    <w:name w:val="Default"/>
    <w:rsid w:val="0037394D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Style24">
    <w:name w:val="Style24"/>
    <w:basedOn w:val="a"/>
    <w:rsid w:val="0037394D"/>
    <w:pPr>
      <w:autoSpaceDN/>
      <w:adjustRightInd/>
      <w:spacing w:line="514" w:lineRule="exact"/>
      <w:ind w:firstLine="706"/>
      <w:jc w:val="both"/>
    </w:pPr>
    <w:rPr>
      <w:lang w:eastAsia="zh-CN"/>
    </w:rPr>
  </w:style>
  <w:style w:type="paragraph" w:customStyle="1" w:styleId="Style15">
    <w:name w:val="Style15"/>
    <w:basedOn w:val="a"/>
    <w:rsid w:val="0037394D"/>
    <w:pPr>
      <w:autoSpaceDN/>
      <w:adjustRightInd/>
    </w:pPr>
    <w:rPr>
      <w:rFonts w:ascii="Arial Narrow" w:hAnsi="Arial Narrow" w:cs="Arial Narrow"/>
      <w:lang w:eastAsia="zh-CN"/>
    </w:rPr>
  </w:style>
  <w:style w:type="paragraph" w:customStyle="1" w:styleId="afd">
    <w:name w:val="Содержимое таблицы"/>
    <w:basedOn w:val="a"/>
    <w:rsid w:val="0037394D"/>
    <w:pPr>
      <w:widowControl/>
      <w:suppressLineNumbers/>
      <w:autoSpaceDE/>
      <w:autoSpaceDN/>
      <w:adjustRightInd/>
    </w:pPr>
    <w:rPr>
      <w:lang w:eastAsia="zh-CN"/>
    </w:rPr>
  </w:style>
  <w:style w:type="paragraph" w:customStyle="1" w:styleId="afe">
    <w:name w:val="Заголовок таблицы"/>
    <w:basedOn w:val="afd"/>
    <w:rsid w:val="0037394D"/>
    <w:pPr>
      <w:jc w:val="center"/>
    </w:pPr>
    <w:rPr>
      <w:b/>
      <w:bCs/>
    </w:rPr>
  </w:style>
  <w:style w:type="table" w:styleId="aff">
    <w:name w:val="Table Grid"/>
    <w:basedOn w:val="a1"/>
    <w:uiPriority w:val="59"/>
    <w:rsid w:val="003739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_ТАБЛ_2"/>
    <w:basedOn w:val="a"/>
    <w:rsid w:val="0037394D"/>
    <w:pPr>
      <w:widowControl/>
      <w:autoSpaceDE/>
      <w:autoSpaceDN/>
      <w:adjustRightInd/>
      <w:spacing w:after="80"/>
      <w:jc w:val="center"/>
    </w:pPr>
    <w:rPr>
      <w:rFonts w:eastAsia="MS Mincho"/>
      <w:i/>
      <w:sz w:val="28"/>
      <w:szCs w:val="28"/>
      <w:lang w:eastAsia="ja-JP"/>
    </w:rPr>
  </w:style>
  <w:style w:type="character" w:customStyle="1" w:styleId="16">
    <w:name w:val="Название Знак1"/>
    <w:rsid w:val="0037394D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character" w:customStyle="1" w:styleId="bib-domain1">
    <w:name w:val="bib-domain1"/>
    <w:basedOn w:val="a0"/>
    <w:rsid w:val="00C1673D"/>
  </w:style>
  <w:style w:type="character" w:customStyle="1" w:styleId="bib-domain4">
    <w:name w:val="bib-domain4"/>
    <w:basedOn w:val="a0"/>
    <w:rsid w:val="00C1673D"/>
  </w:style>
  <w:style w:type="character" w:customStyle="1" w:styleId="bib-domain5">
    <w:name w:val="bib-domain5"/>
    <w:basedOn w:val="a0"/>
    <w:rsid w:val="00C1673D"/>
  </w:style>
  <w:style w:type="character" w:customStyle="1" w:styleId="bib-heading1">
    <w:name w:val="bib-heading1"/>
    <w:rsid w:val="00C1673D"/>
    <w:rPr>
      <w:vanish w:val="0"/>
      <w:webHidden w:val="0"/>
      <w:specVanish w:val="0"/>
    </w:rPr>
  </w:style>
  <w:style w:type="paragraph" w:styleId="aff0">
    <w:name w:val="annotation subject"/>
    <w:basedOn w:val="ac"/>
    <w:next w:val="ac"/>
    <w:link w:val="aff1"/>
    <w:uiPriority w:val="99"/>
    <w:semiHidden/>
    <w:unhideWhenUsed/>
    <w:rsid w:val="00A76BD1"/>
    <w:pPr>
      <w:widowControl w:val="0"/>
      <w:autoSpaceDE w:val="0"/>
      <w:autoSpaceDN w:val="0"/>
      <w:adjustRightInd w:val="0"/>
    </w:pPr>
    <w:rPr>
      <w:b/>
      <w:bCs/>
      <w:lang w:eastAsia="ru-RU"/>
    </w:rPr>
  </w:style>
  <w:style w:type="character" w:customStyle="1" w:styleId="aff1">
    <w:name w:val="Тема примечания Знак"/>
    <w:basedOn w:val="ad"/>
    <w:link w:val="aff0"/>
    <w:uiPriority w:val="99"/>
    <w:semiHidden/>
    <w:rsid w:val="00A76BD1"/>
    <w:rPr>
      <w:b/>
      <w:bCs/>
      <w:lang w:eastAsia="en-US"/>
    </w:rPr>
  </w:style>
  <w:style w:type="character" w:customStyle="1" w:styleId="ng-binding">
    <w:name w:val="ng-binding"/>
    <w:basedOn w:val="a0"/>
    <w:rsid w:val="00093E9A"/>
  </w:style>
  <w:style w:type="character" w:styleId="aff2">
    <w:name w:val="FollowedHyperlink"/>
    <w:basedOn w:val="a0"/>
    <w:uiPriority w:val="99"/>
    <w:semiHidden/>
    <w:unhideWhenUsed/>
    <w:rsid w:val="00162B6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3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catalog.lib.tpu.ru/files/names/document/RU/TPU/pers/2707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AADC8B-709D-4145-BC1E-583616CAA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972</Words>
  <Characters>5543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6502</CharactersWithSpaces>
  <SharedDoc>false</SharedDoc>
  <HLinks>
    <vt:vector size="42" baseType="variant">
      <vt:variant>
        <vt:i4>1048653</vt:i4>
      </vt:variant>
      <vt:variant>
        <vt:i4>18</vt:i4>
      </vt:variant>
      <vt:variant>
        <vt:i4>0</vt:i4>
      </vt:variant>
      <vt:variant>
        <vt:i4>5</vt:i4>
      </vt:variant>
      <vt:variant>
        <vt:lpwstr>http://www.livestation.com/channels/10-bbc-world-news-english</vt:lpwstr>
      </vt:variant>
      <vt:variant>
        <vt:lpwstr/>
      </vt:variant>
      <vt:variant>
        <vt:i4>6029325</vt:i4>
      </vt:variant>
      <vt:variant>
        <vt:i4>15</vt:i4>
      </vt:variant>
      <vt:variant>
        <vt:i4>0</vt:i4>
      </vt:variant>
      <vt:variant>
        <vt:i4>5</vt:i4>
      </vt:variant>
      <vt:variant>
        <vt:lpwstr>http://www.businessenglishonline.net/</vt:lpwstr>
      </vt:variant>
      <vt:variant>
        <vt:lpwstr/>
      </vt:variant>
      <vt:variant>
        <vt:i4>3014690</vt:i4>
      </vt:variant>
      <vt:variant>
        <vt:i4>12</vt:i4>
      </vt:variant>
      <vt:variant>
        <vt:i4>0</vt:i4>
      </vt:variant>
      <vt:variant>
        <vt:i4>5</vt:i4>
      </vt:variant>
      <vt:variant>
        <vt:lpwstr>http://www.engvid.com/</vt:lpwstr>
      </vt:variant>
      <vt:variant>
        <vt:lpwstr/>
      </vt:variant>
      <vt:variant>
        <vt:i4>7012469</vt:i4>
      </vt:variant>
      <vt:variant>
        <vt:i4>9</vt:i4>
      </vt:variant>
      <vt:variant>
        <vt:i4>0</vt:i4>
      </vt:variant>
      <vt:variant>
        <vt:i4>5</vt:i4>
      </vt:variant>
      <vt:variant>
        <vt:lpwstr>http://stud.lms.tpu.ru/</vt:lpwstr>
      </vt:variant>
      <vt:variant>
        <vt:lpwstr/>
      </vt:variant>
      <vt:variant>
        <vt:i4>2818175</vt:i4>
      </vt:variant>
      <vt:variant>
        <vt:i4>6</vt:i4>
      </vt:variant>
      <vt:variant>
        <vt:i4>0</vt:i4>
      </vt:variant>
      <vt:variant>
        <vt:i4>5</vt:i4>
      </vt:variant>
      <vt:variant>
        <vt:lpwstr>http://elt.oup.com/</vt:lpwstr>
      </vt:variant>
      <vt:variant>
        <vt:lpwstr/>
      </vt:variant>
      <vt:variant>
        <vt:i4>2556012</vt:i4>
      </vt:variant>
      <vt:variant>
        <vt:i4>3</vt:i4>
      </vt:variant>
      <vt:variant>
        <vt:i4>0</vt:i4>
      </vt:variant>
      <vt:variant>
        <vt:i4>5</vt:i4>
      </vt:variant>
      <vt:variant>
        <vt:lpwstr>http://www.cambridge.org/ru/elt/students/?site_locale=ru_RU</vt:lpwstr>
      </vt:variant>
      <vt:variant>
        <vt:lpwstr/>
      </vt:variant>
      <vt:variant>
        <vt:i4>4390926</vt:i4>
      </vt:variant>
      <vt:variant>
        <vt:i4>0</vt:i4>
      </vt:variant>
      <vt:variant>
        <vt:i4>0</vt:i4>
      </vt:variant>
      <vt:variant>
        <vt:i4>5</vt:i4>
      </vt:variant>
      <vt:variant>
        <vt:lpwstr>http://mail.rambler.ru/m/redirect?url=http%3A%2F%2Fmdl.lcg.tpu.ru%3A82%2F;href=1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Gulnara A. Voronova</dc:creator>
  <cp:keywords/>
  <cp:lastModifiedBy>alg</cp:lastModifiedBy>
  <cp:revision>33</cp:revision>
  <cp:lastPrinted>2019-08-27T14:56:00Z</cp:lastPrinted>
  <dcterms:created xsi:type="dcterms:W3CDTF">2020-04-10T12:54:00Z</dcterms:created>
  <dcterms:modified xsi:type="dcterms:W3CDTF">2021-10-08T08:26:00Z</dcterms:modified>
</cp:coreProperties>
</file>